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72AA5E1B"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4 SPS prieda</w:t>
      </w:r>
      <w:r w:rsidR="00383316">
        <w:rPr>
          <w:b/>
          <w:bCs/>
          <w:color w:val="000000" w:themeColor="text1"/>
          <w:sz w:val="20"/>
          <w:szCs w:val="20"/>
        </w:rPr>
        <w:t>s</w:t>
      </w:r>
    </w:p>
    <w:p w14:paraId="16812174" w14:textId="77777777" w:rsidR="004D253E" w:rsidRPr="00261FA5" w:rsidRDefault="004D253E" w:rsidP="00C22EF7">
      <w:pPr>
        <w:shd w:val="clear" w:color="auto" w:fill="FFFFFF"/>
        <w:jc w:val="right"/>
        <w:rPr>
          <w:bCs/>
          <w:color w:val="000000" w:themeColor="text1"/>
          <w:sz w:val="10"/>
          <w:szCs w:val="10"/>
        </w:rPr>
      </w:pPr>
    </w:p>
    <w:p w14:paraId="5DCA3D2A" w14:textId="2ACAC48B" w:rsidR="00524FF5" w:rsidRPr="008B2417" w:rsidRDefault="005C2A38" w:rsidP="00C22EF7">
      <w:pPr>
        <w:ind w:right="-178"/>
        <w:jc w:val="center"/>
        <w:rPr>
          <w:color w:val="000000" w:themeColor="text1"/>
          <w:sz w:val="22"/>
          <w:szCs w:val="22"/>
        </w:rPr>
      </w:pPr>
      <w:r>
        <w:rPr>
          <w:color w:val="000000" w:themeColor="text1"/>
          <w:sz w:val="22"/>
          <w:szCs w:val="22"/>
        </w:rPr>
        <w:t>H</w:t>
      </w:r>
      <w:r w:rsidR="00524FF5" w:rsidRPr="008B2417">
        <w:rPr>
          <w:color w:val="000000" w:themeColor="text1"/>
          <w:sz w:val="22"/>
          <w:szCs w:val="22"/>
        </w:rPr>
        <w:t>erbas arba prekių ženklas</w:t>
      </w:r>
    </w:p>
    <w:p w14:paraId="5BEBEE45" w14:textId="4D9A0DC0" w:rsidR="006A7904" w:rsidRPr="008B2417" w:rsidRDefault="00496C35" w:rsidP="00C22EF7">
      <w:pPr>
        <w:ind w:right="-178"/>
        <w:jc w:val="center"/>
        <w:rPr>
          <w:color w:val="000000" w:themeColor="text1"/>
          <w:sz w:val="22"/>
          <w:szCs w:val="22"/>
        </w:rPr>
      </w:pPr>
      <w:r>
        <w:rPr>
          <w:color w:val="000000" w:themeColor="text1"/>
          <w:sz w:val="22"/>
          <w:szCs w:val="22"/>
        </w:rPr>
        <w:t>____________________________________</w:t>
      </w: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w:t>
      </w:r>
      <w:r w:rsidRPr="00496C35">
        <w:rPr>
          <w:color w:val="000000" w:themeColor="text1"/>
          <w:sz w:val="18"/>
          <w:szCs w:val="18"/>
        </w:rPr>
        <w:t>Tiekėjo pavadinimas</w:t>
      </w:r>
      <w:r w:rsidRPr="008B2417">
        <w:rPr>
          <w:color w:val="000000" w:themeColor="text1"/>
          <w:sz w:val="22"/>
          <w:szCs w:val="22"/>
        </w:rPr>
        <w:t>)</w:t>
      </w:r>
    </w:p>
    <w:p w14:paraId="3FDA0B32" w14:textId="77777777" w:rsidR="00524FF5" w:rsidRPr="00FB004C" w:rsidRDefault="00524FF5" w:rsidP="00C22EF7">
      <w:pPr>
        <w:ind w:right="-178"/>
        <w:jc w:val="center"/>
        <w:rPr>
          <w:color w:val="000000" w:themeColor="text1"/>
          <w:sz w:val="6"/>
          <w:szCs w:val="6"/>
        </w:rPr>
      </w:pPr>
    </w:p>
    <w:p w14:paraId="5B346E15" w14:textId="61D83D20" w:rsidR="00885751" w:rsidRPr="00422F6C" w:rsidRDefault="00524FF5" w:rsidP="00456121">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6622D87E"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77777777" w:rsidR="00524FF5" w:rsidRPr="007E5B73" w:rsidRDefault="00524FF5" w:rsidP="00C22EF7">
      <w:pPr>
        <w:jc w:val="center"/>
        <w:rPr>
          <w:b/>
          <w:color w:val="000000" w:themeColor="text1"/>
          <w:sz w:val="20"/>
          <w:szCs w:val="20"/>
        </w:rPr>
      </w:pPr>
    </w:p>
    <w:p w14:paraId="359C0895" w14:textId="3A0EE397" w:rsidR="00603F25" w:rsidRDefault="00524FF5" w:rsidP="00603F25">
      <w:pPr>
        <w:jc w:val="center"/>
        <w:rPr>
          <w:b/>
          <w:color w:val="FF0000"/>
          <w:sz w:val="22"/>
          <w:szCs w:val="22"/>
        </w:rPr>
      </w:pPr>
      <w:r w:rsidRPr="008B2417">
        <w:rPr>
          <w:b/>
          <w:color w:val="000000" w:themeColor="text1"/>
          <w:sz w:val="22"/>
          <w:szCs w:val="22"/>
        </w:rPr>
        <w:t>PASIŪLYMAS</w:t>
      </w:r>
      <w:r w:rsidR="00CB59D8">
        <w:rPr>
          <w:b/>
          <w:color w:val="000000" w:themeColor="text1"/>
          <w:sz w:val="22"/>
          <w:szCs w:val="22"/>
        </w:rPr>
        <w:t xml:space="preserve"> </w:t>
      </w:r>
      <w:r w:rsidR="00E35C2E">
        <w:rPr>
          <w:b/>
          <w:color w:val="000000" w:themeColor="text1"/>
          <w:sz w:val="22"/>
          <w:szCs w:val="22"/>
        </w:rPr>
        <w:t>PIRKIMUI</w:t>
      </w:r>
    </w:p>
    <w:p w14:paraId="7C9BD504" w14:textId="0570079B" w:rsidR="0029002E" w:rsidRPr="00603F25" w:rsidRDefault="0029002E" w:rsidP="0029002E">
      <w:pPr>
        <w:jc w:val="center"/>
        <w:rPr>
          <w:b/>
          <w:color w:val="000000" w:themeColor="text1"/>
          <w:sz w:val="6"/>
          <w:szCs w:val="6"/>
        </w:rPr>
      </w:pPr>
    </w:p>
    <w:p w14:paraId="5C92E5A5" w14:textId="177214C3" w:rsidR="00BA0EA9" w:rsidRDefault="00737FC3" w:rsidP="008D648A">
      <w:pPr>
        <w:jc w:val="center"/>
        <w:rPr>
          <w:b/>
          <w:sz w:val="22"/>
          <w:szCs w:val="22"/>
        </w:rPr>
      </w:pPr>
      <w:r w:rsidRPr="00737FC3">
        <w:rPr>
          <w:b/>
          <w:sz w:val="22"/>
          <w:szCs w:val="22"/>
        </w:rPr>
        <w:t xml:space="preserve">„VANDUO INHALIACIJOMS, 11062” </w:t>
      </w:r>
    </w:p>
    <w:p w14:paraId="71E9362D" w14:textId="77777777" w:rsidR="006A7904" w:rsidRPr="00FB4284" w:rsidRDefault="006A7904" w:rsidP="00F449F1">
      <w:pPr>
        <w:ind w:right="-140"/>
        <w:jc w:val="center"/>
        <w:rPr>
          <w:rFonts w:cs="Arial Unicode MS"/>
          <w:b/>
          <w:bCs/>
          <w:color w:val="000000" w:themeColor="text1"/>
          <w:sz w:val="10"/>
          <w:szCs w:val="10"/>
          <w:bdr w:val="none" w:sz="0" w:space="0" w:color="auto" w:frame="1"/>
          <w:lang w:eastAsia="lt-LT"/>
        </w:rPr>
      </w:pP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77777777" w:rsidR="00524FF5" w:rsidRPr="00A52477"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F23D4C" w14:paraId="6011D6E9" w14:textId="77777777" w:rsidTr="00456121">
        <w:tc>
          <w:tcPr>
            <w:tcW w:w="6237" w:type="dxa"/>
          </w:tcPr>
          <w:p w14:paraId="471D9DDF" w14:textId="66B1EBA1" w:rsidR="00524FF5" w:rsidRPr="008B2417" w:rsidRDefault="00524FF5" w:rsidP="004B038E">
            <w:pPr>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4082" w:type="dxa"/>
          </w:tcPr>
          <w:p w14:paraId="563E4874" w14:textId="77777777" w:rsidR="00524FF5" w:rsidRPr="008B2417" w:rsidRDefault="00524FF5" w:rsidP="0002615B">
            <w:pPr>
              <w:jc w:val="both"/>
              <w:rPr>
                <w:color w:val="000000" w:themeColor="text1"/>
                <w:sz w:val="22"/>
                <w:szCs w:val="22"/>
              </w:rPr>
            </w:pPr>
          </w:p>
          <w:p w14:paraId="2E6E7F2E" w14:textId="77777777" w:rsidR="00524FF5" w:rsidRPr="008B2417" w:rsidRDefault="00524FF5" w:rsidP="0002615B">
            <w:pPr>
              <w:jc w:val="both"/>
              <w:rPr>
                <w:color w:val="000000" w:themeColor="text1"/>
                <w:sz w:val="22"/>
                <w:szCs w:val="22"/>
              </w:rPr>
            </w:pPr>
          </w:p>
        </w:tc>
      </w:tr>
      <w:tr w:rsidR="00524FF5" w:rsidRPr="00F23D4C" w14:paraId="4395B76A" w14:textId="77777777" w:rsidTr="00456121">
        <w:tc>
          <w:tcPr>
            <w:tcW w:w="6237" w:type="dxa"/>
          </w:tcPr>
          <w:p w14:paraId="276E8243" w14:textId="49D12F47" w:rsidR="00524FF5" w:rsidRPr="008B2417" w:rsidRDefault="00524FF5" w:rsidP="0002615B">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4082" w:type="dxa"/>
          </w:tcPr>
          <w:p w14:paraId="5588011B" w14:textId="77777777" w:rsidR="00524FF5" w:rsidRPr="008B2417" w:rsidRDefault="00524FF5" w:rsidP="0002615B">
            <w:pPr>
              <w:jc w:val="both"/>
              <w:rPr>
                <w:color w:val="000000" w:themeColor="text1"/>
                <w:sz w:val="22"/>
                <w:szCs w:val="22"/>
              </w:rPr>
            </w:pPr>
          </w:p>
          <w:p w14:paraId="5D9F4E8F" w14:textId="77777777" w:rsidR="00524FF5" w:rsidRPr="008B2417" w:rsidRDefault="00524FF5" w:rsidP="0002615B">
            <w:pPr>
              <w:jc w:val="both"/>
              <w:rPr>
                <w:color w:val="000000" w:themeColor="text1"/>
                <w:sz w:val="22"/>
                <w:szCs w:val="22"/>
              </w:rPr>
            </w:pPr>
          </w:p>
        </w:tc>
      </w:tr>
      <w:tr w:rsidR="00524FF5" w:rsidRPr="00F23D4C" w14:paraId="78D045E3" w14:textId="77777777" w:rsidTr="00456121">
        <w:tc>
          <w:tcPr>
            <w:tcW w:w="6237" w:type="dxa"/>
          </w:tcPr>
          <w:p w14:paraId="61AA33D3" w14:textId="77777777" w:rsidR="00524FF5" w:rsidRPr="008B2417" w:rsidRDefault="00524FF5" w:rsidP="0002615B">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4082" w:type="dxa"/>
          </w:tcPr>
          <w:p w14:paraId="59930915" w14:textId="77777777" w:rsidR="00524FF5" w:rsidRPr="008B2417" w:rsidRDefault="00524FF5" w:rsidP="0002615B">
            <w:pPr>
              <w:jc w:val="both"/>
              <w:rPr>
                <w:color w:val="000000" w:themeColor="text1"/>
                <w:sz w:val="22"/>
                <w:szCs w:val="22"/>
              </w:rPr>
            </w:pPr>
          </w:p>
        </w:tc>
      </w:tr>
      <w:tr w:rsidR="00524FF5" w:rsidRPr="00F23D4C" w14:paraId="355125AB" w14:textId="77777777" w:rsidTr="00456121">
        <w:tc>
          <w:tcPr>
            <w:tcW w:w="6237" w:type="dxa"/>
          </w:tcPr>
          <w:p w14:paraId="69161ECE" w14:textId="77777777" w:rsidR="00524FF5" w:rsidRPr="008B2417" w:rsidRDefault="00524FF5" w:rsidP="0002615B">
            <w:pPr>
              <w:ind w:right="-108"/>
              <w:rPr>
                <w:color w:val="000000" w:themeColor="text1"/>
                <w:sz w:val="22"/>
                <w:szCs w:val="22"/>
              </w:rPr>
            </w:pPr>
            <w:r w:rsidRPr="008B2417">
              <w:rPr>
                <w:color w:val="000000" w:themeColor="text1"/>
                <w:sz w:val="22"/>
                <w:szCs w:val="22"/>
              </w:rPr>
              <w:t>Telefono numeris</w:t>
            </w:r>
          </w:p>
        </w:tc>
        <w:tc>
          <w:tcPr>
            <w:tcW w:w="4082" w:type="dxa"/>
          </w:tcPr>
          <w:p w14:paraId="10A8C318" w14:textId="77777777" w:rsidR="00524FF5" w:rsidRPr="008B2417" w:rsidRDefault="00524FF5" w:rsidP="0002615B">
            <w:pPr>
              <w:jc w:val="both"/>
              <w:rPr>
                <w:color w:val="000000" w:themeColor="text1"/>
                <w:sz w:val="22"/>
                <w:szCs w:val="22"/>
              </w:rPr>
            </w:pPr>
          </w:p>
        </w:tc>
      </w:tr>
      <w:tr w:rsidR="00524FF5" w:rsidRPr="00F23D4C" w14:paraId="0B4E5246" w14:textId="77777777" w:rsidTr="00456121">
        <w:tc>
          <w:tcPr>
            <w:tcW w:w="6237" w:type="dxa"/>
          </w:tcPr>
          <w:p w14:paraId="051EE292" w14:textId="77777777" w:rsidR="00524FF5" w:rsidRPr="008B2417" w:rsidRDefault="00524FF5" w:rsidP="0002615B">
            <w:pPr>
              <w:ind w:right="-108"/>
              <w:rPr>
                <w:color w:val="000000" w:themeColor="text1"/>
                <w:sz w:val="22"/>
                <w:szCs w:val="22"/>
              </w:rPr>
            </w:pPr>
            <w:r w:rsidRPr="008B2417">
              <w:rPr>
                <w:color w:val="000000" w:themeColor="text1"/>
                <w:sz w:val="22"/>
                <w:szCs w:val="22"/>
              </w:rPr>
              <w:t>Fakso numeris</w:t>
            </w:r>
          </w:p>
        </w:tc>
        <w:tc>
          <w:tcPr>
            <w:tcW w:w="4082" w:type="dxa"/>
          </w:tcPr>
          <w:p w14:paraId="0CE6BF87" w14:textId="77777777" w:rsidR="00524FF5" w:rsidRPr="008B2417" w:rsidRDefault="00524FF5" w:rsidP="0002615B">
            <w:pPr>
              <w:jc w:val="both"/>
              <w:rPr>
                <w:color w:val="000000" w:themeColor="text1"/>
                <w:sz w:val="22"/>
                <w:szCs w:val="22"/>
              </w:rPr>
            </w:pPr>
          </w:p>
        </w:tc>
      </w:tr>
      <w:tr w:rsidR="0093337B" w:rsidRPr="00F23D4C" w14:paraId="6B901445" w14:textId="77777777" w:rsidTr="00456121">
        <w:tc>
          <w:tcPr>
            <w:tcW w:w="6237" w:type="dxa"/>
          </w:tcPr>
          <w:p w14:paraId="31FB421B" w14:textId="207FEADB" w:rsidR="0093337B" w:rsidRPr="008B2417" w:rsidRDefault="00FB0016" w:rsidP="0002615B">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4082" w:type="dxa"/>
          </w:tcPr>
          <w:p w14:paraId="0F23CD85" w14:textId="77777777" w:rsidR="0093337B" w:rsidRPr="008B2417" w:rsidRDefault="0093337B" w:rsidP="0002615B">
            <w:pPr>
              <w:jc w:val="both"/>
              <w:rPr>
                <w:color w:val="000000" w:themeColor="text1"/>
                <w:sz w:val="22"/>
                <w:szCs w:val="22"/>
              </w:rPr>
            </w:pPr>
            <w:bookmarkStart w:id="0" w:name="_GoBack"/>
            <w:bookmarkEnd w:id="0"/>
          </w:p>
        </w:tc>
      </w:tr>
      <w:tr w:rsidR="00FB0016" w:rsidRPr="00F23D4C" w14:paraId="73E78251" w14:textId="77777777" w:rsidTr="00456121">
        <w:tc>
          <w:tcPr>
            <w:tcW w:w="6237" w:type="dxa"/>
          </w:tcPr>
          <w:p w14:paraId="425D877A" w14:textId="48E79A86" w:rsidR="00FB0016" w:rsidRPr="008B2417" w:rsidRDefault="00FB0016" w:rsidP="0002615B">
            <w:pPr>
              <w:ind w:right="-108"/>
              <w:rPr>
                <w:color w:val="000000" w:themeColor="text1"/>
                <w:sz w:val="22"/>
                <w:szCs w:val="22"/>
              </w:rPr>
            </w:pPr>
            <w:r w:rsidRPr="008B2417">
              <w:rPr>
                <w:color w:val="000000" w:themeColor="text1"/>
                <w:sz w:val="22"/>
                <w:szCs w:val="22"/>
              </w:rPr>
              <w:t>Tiekėjo PVM mokėtojo kodas</w:t>
            </w:r>
          </w:p>
        </w:tc>
        <w:tc>
          <w:tcPr>
            <w:tcW w:w="4082" w:type="dxa"/>
          </w:tcPr>
          <w:p w14:paraId="1923224C" w14:textId="77777777" w:rsidR="00FB0016" w:rsidRPr="008B2417" w:rsidRDefault="00FB0016" w:rsidP="0002615B">
            <w:pPr>
              <w:jc w:val="both"/>
              <w:rPr>
                <w:color w:val="000000" w:themeColor="text1"/>
                <w:sz w:val="22"/>
                <w:szCs w:val="22"/>
              </w:rPr>
            </w:pPr>
          </w:p>
        </w:tc>
      </w:tr>
      <w:tr w:rsidR="00524FF5" w:rsidRPr="00F23D4C" w14:paraId="4BFEDD3A" w14:textId="77777777" w:rsidTr="00456121">
        <w:tc>
          <w:tcPr>
            <w:tcW w:w="6237" w:type="dxa"/>
          </w:tcPr>
          <w:p w14:paraId="56B6EBB2" w14:textId="77777777" w:rsidR="00524FF5" w:rsidRPr="008B2417" w:rsidRDefault="00524FF5" w:rsidP="0002615B">
            <w:pPr>
              <w:ind w:right="-108"/>
              <w:rPr>
                <w:color w:val="000000" w:themeColor="text1"/>
                <w:sz w:val="22"/>
                <w:szCs w:val="22"/>
              </w:rPr>
            </w:pPr>
            <w:r w:rsidRPr="008B2417">
              <w:rPr>
                <w:color w:val="000000" w:themeColor="text1"/>
                <w:sz w:val="22"/>
                <w:szCs w:val="22"/>
              </w:rPr>
              <w:t>El. pašto adresas</w:t>
            </w:r>
          </w:p>
        </w:tc>
        <w:tc>
          <w:tcPr>
            <w:tcW w:w="4082" w:type="dxa"/>
          </w:tcPr>
          <w:p w14:paraId="427CE235" w14:textId="77777777" w:rsidR="00524FF5" w:rsidRPr="008B2417" w:rsidRDefault="00524FF5" w:rsidP="0002615B">
            <w:pPr>
              <w:jc w:val="both"/>
              <w:rPr>
                <w:color w:val="000000" w:themeColor="text1"/>
                <w:sz w:val="22"/>
                <w:szCs w:val="22"/>
              </w:rPr>
            </w:pPr>
          </w:p>
        </w:tc>
      </w:tr>
    </w:tbl>
    <w:p w14:paraId="0B79C8F9" w14:textId="77777777" w:rsidR="00524FF5" w:rsidRPr="0073102C" w:rsidRDefault="00524FF5" w:rsidP="0002615B">
      <w:pPr>
        <w:jc w:val="both"/>
        <w:rPr>
          <w:i/>
          <w:color w:val="000000" w:themeColor="text1"/>
          <w:sz w:val="10"/>
          <w:szCs w:val="10"/>
        </w:rPr>
      </w:pPr>
    </w:p>
    <w:p w14:paraId="79EFB580" w14:textId="34404AEA" w:rsidR="00E6108C" w:rsidRPr="00E6108C"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001A6631" w14:textId="680A6EF2" w:rsidR="002735F5" w:rsidRPr="0063695B"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sidR="0037334A">
        <w:rPr>
          <w:color w:val="000000" w:themeColor="text1"/>
          <w:sz w:val="22"/>
          <w:szCs w:val="22"/>
        </w:rPr>
        <w:t>.1</w:t>
      </w:r>
      <w:r w:rsidRPr="008B2417">
        <w:rPr>
          <w:color w:val="000000" w:themeColor="text1"/>
          <w:sz w:val="22"/>
          <w:szCs w:val="22"/>
        </w:rPr>
        <w:t>) </w:t>
      </w:r>
      <w:r w:rsidR="00502435">
        <w:rPr>
          <w:color w:val="000000" w:themeColor="text1"/>
          <w:sz w:val="22"/>
          <w:szCs w:val="22"/>
        </w:rPr>
        <w:t xml:space="preserve"> </w:t>
      </w:r>
      <w:r w:rsidRPr="008B2417">
        <w:rPr>
          <w:color w:val="000000" w:themeColor="text1"/>
          <w:sz w:val="22"/>
          <w:szCs w:val="22"/>
        </w:rPr>
        <w:t xml:space="preserve">atviro </w:t>
      </w:r>
      <w:r w:rsidRPr="0063695B">
        <w:rPr>
          <w:color w:val="000000" w:themeColor="text1"/>
          <w:sz w:val="22"/>
          <w:szCs w:val="22"/>
        </w:rPr>
        <w:t>konkurso skelbime, paskelbtame Viešųjų pirkimų įstatymo nustatyta tvarka</w:t>
      </w:r>
      <w:r w:rsidR="00526F8C" w:rsidRPr="0063695B">
        <w:rPr>
          <w:color w:val="000000" w:themeColor="text1"/>
          <w:sz w:val="22"/>
          <w:szCs w:val="22"/>
        </w:rPr>
        <w:t>;</w:t>
      </w:r>
      <w:r w:rsidRPr="0063695B">
        <w:rPr>
          <w:color w:val="000000" w:themeColor="text1"/>
          <w:sz w:val="22"/>
          <w:szCs w:val="22"/>
        </w:rPr>
        <w:t xml:space="preserve"> </w:t>
      </w:r>
    </w:p>
    <w:p w14:paraId="30A482B2" w14:textId="105A9C00" w:rsidR="0083145F"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 xml:space="preserve">2) </w:t>
      </w:r>
      <w:r w:rsidR="00502435" w:rsidRPr="0063695B">
        <w:rPr>
          <w:color w:val="000000" w:themeColor="text1"/>
          <w:sz w:val="22"/>
          <w:szCs w:val="22"/>
        </w:rPr>
        <w:t xml:space="preserve"> </w:t>
      </w:r>
      <w:r w:rsidR="0083145F" w:rsidRPr="0063695B">
        <w:rPr>
          <w:color w:val="000000" w:themeColor="text1"/>
          <w:sz w:val="22"/>
          <w:szCs w:val="22"/>
        </w:rPr>
        <w:t>atviro konkurso pirkimo dokumentuose</w:t>
      </w:r>
      <w:r w:rsidR="00526F8C" w:rsidRPr="0063695B">
        <w:rPr>
          <w:color w:val="000000" w:themeColor="text1"/>
          <w:sz w:val="22"/>
          <w:szCs w:val="22"/>
        </w:rPr>
        <w:t>;</w:t>
      </w:r>
    </w:p>
    <w:p w14:paraId="0FCF1FCC" w14:textId="16C88863" w:rsidR="002735F5"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3</w:t>
      </w:r>
      <w:r w:rsidR="002735F5" w:rsidRPr="0063695B">
        <w:rPr>
          <w:color w:val="000000" w:themeColor="text1"/>
          <w:sz w:val="22"/>
          <w:szCs w:val="22"/>
        </w:rPr>
        <w:t>) </w:t>
      </w:r>
      <w:r w:rsidRPr="0063695B">
        <w:rPr>
          <w:color w:val="000000" w:themeColor="text1"/>
          <w:sz w:val="22"/>
          <w:szCs w:val="22"/>
        </w:rPr>
        <w:t xml:space="preserve"> </w:t>
      </w:r>
      <w:r w:rsidR="002735F5" w:rsidRPr="0063695B">
        <w:rPr>
          <w:color w:val="000000" w:themeColor="text1"/>
          <w:sz w:val="22"/>
          <w:szCs w:val="22"/>
        </w:rPr>
        <w:t>kituose pirkimo dokumentuose (jų paaiškinimuose, papildymuose).</w:t>
      </w:r>
    </w:p>
    <w:p w14:paraId="642FC728" w14:textId="44541910" w:rsidR="00E421EB" w:rsidRPr="0063695B" w:rsidRDefault="00B64E28"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2</w:t>
      </w:r>
      <w:r w:rsidR="002735F5" w:rsidRPr="0063695B">
        <w:rPr>
          <w:color w:val="000000" w:themeColor="text1"/>
          <w:sz w:val="22"/>
          <w:szCs w:val="22"/>
        </w:rPr>
        <w:t>.</w:t>
      </w:r>
      <w:r w:rsidR="00E421EB">
        <w:rPr>
          <w:color w:val="000000" w:themeColor="text1"/>
          <w:sz w:val="22"/>
          <w:szCs w:val="22"/>
        </w:rPr>
        <w:t xml:space="preserve"> </w:t>
      </w:r>
      <w:r w:rsidR="00E421EB" w:rsidRPr="00E421EB">
        <w:rPr>
          <w:color w:val="000000" w:themeColor="text1"/>
          <w:sz w:val="22"/>
          <w:szCs w:val="22"/>
        </w:rPr>
        <w:t>Patvirtiname, kad dokumentų skaitmeninės kopijos ir elektroninėmis priemonėmis pateikti duomenys yra tikri.</w:t>
      </w:r>
    </w:p>
    <w:p w14:paraId="65871416" w14:textId="77777777" w:rsidR="00B42047" w:rsidRPr="0063695B" w:rsidRDefault="00B42047" w:rsidP="0052355C">
      <w:pPr>
        <w:spacing w:line="276" w:lineRule="auto"/>
        <w:ind w:firstLine="567"/>
        <w:jc w:val="both"/>
        <w:rPr>
          <w:sz w:val="22"/>
          <w:szCs w:val="22"/>
        </w:rPr>
      </w:pPr>
      <w:r w:rsidRPr="0063695B">
        <w:rPr>
          <w:color w:val="000000" w:themeColor="text1"/>
          <w:sz w:val="22"/>
          <w:szCs w:val="22"/>
        </w:rPr>
        <w:t xml:space="preserve">3. </w:t>
      </w:r>
      <w:r w:rsidRPr="0063695B">
        <w:rPr>
          <w:sz w:val="22"/>
          <w:szCs w:val="22"/>
        </w:rPr>
        <w:t xml:space="preserve">Pasiūlymas galioja </w:t>
      </w:r>
      <w:r w:rsidRPr="0063695B">
        <w:rPr>
          <w:sz w:val="22"/>
          <w:szCs w:val="22"/>
          <w:u w:val="single"/>
        </w:rPr>
        <w:t>90 kalendorinių dienų</w:t>
      </w:r>
      <w:r w:rsidRPr="0063695B">
        <w:rPr>
          <w:sz w:val="22"/>
          <w:szCs w:val="22"/>
        </w:rPr>
        <w:t xml:space="preserve"> nuo pasiūlymų pateikimo termino pabaigos.</w:t>
      </w:r>
    </w:p>
    <w:p w14:paraId="0A1A8ED9" w14:textId="40EAADC0" w:rsidR="00B42047" w:rsidRPr="00C41AA8" w:rsidRDefault="00B42047" w:rsidP="0052355C">
      <w:pPr>
        <w:spacing w:line="276" w:lineRule="auto"/>
        <w:ind w:firstLine="567"/>
        <w:jc w:val="both"/>
        <w:rPr>
          <w:sz w:val="22"/>
          <w:szCs w:val="22"/>
        </w:rPr>
      </w:pPr>
      <w:r w:rsidRPr="0063695B">
        <w:rPr>
          <w:sz w:val="22"/>
          <w:szCs w:val="22"/>
          <w:bdr w:val="none" w:sz="0" w:space="0" w:color="auto" w:frame="1"/>
        </w:rPr>
        <w:t>4. Sutinkame, jog vadovaujantis</w:t>
      </w:r>
      <w:r w:rsidRPr="00C41AA8">
        <w:rPr>
          <w:sz w:val="22"/>
          <w:szCs w:val="22"/>
          <w:bdr w:val="none" w:sz="0" w:space="0" w:color="auto" w:frame="1"/>
        </w:rPr>
        <w:t xml:space="preserve"> VPĮ 86 str. 9 d., laimėjimo atveju, CVP</w:t>
      </w:r>
      <w:r>
        <w:rPr>
          <w:sz w:val="22"/>
          <w:szCs w:val="22"/>
          <w:bdr w:val="none" w:sz="0" w:space="0" w:color="auto" w:frame="1"/>
        </w:rPr>
        <w:t xml:space="preserve"> </w:t>
      </w:r>
      <w:r w:rsidRPr="00C41AA8">
        <w:rPr>
          <w:sz w:val="22"/>
          <w:szCs w:val="22"/>
          <w:bdr w:val="none" w:sz="0" w:space="0" w:color="auto" w:frame="1"/>
        </w:rPr>
        <w:t xml:space="preserve">IS būtų paskelbtas pasiūlymas, </w:t>
      </w:r>
      <w:r w:rsidR="00FF7F7A">
        <w:rPr>
          <w:sz w:val="22"/>
          <w:szCs w:val="22"/>
          <w:bdr w:val="none" w:sz="0" w:space="0" w:color="auto" w:frame="1"/>
        </w:rPr>
        <w:t xml:space="preserve">raštu </w:t>
      </w:r>
      <w:r w:rsidRPr="00C41AA8">
        <w:rPr>
          <w:sz w:val="22"/>
          <w:szCs w:val="22"/>
          <w:bdr w:val="none" w:sz="0" w:space="0" w:color="auto" w:frame="1"/>
        </w:rPr>
        <w:t>sudaryta pirkimo sutartis ir jos pakeitimai (jei tokie bus)</w:t>
      </w:r>
      <w:r w:rsidR="00FF7F7A">
        <w:rPr>
          <w:sz w:val="22"/>
          <w:szCs w:val="22"/>
          <w:bdr w:val="none" w:sz="0" w:space="0" w:color="auto" w:frame="1"/>
        </w:rPr>
        <w:t>, išskyrus konfidencialią informaciją</w:t>
      </w:r>
      <w:r w:rsidRPr="00C41AA8">
        <w:rPr>
          <w:sz w:val="22"/>
          <w:szCs w:val="22"/>
          <w:bdr w:val="none" w:sz="0" w:space="0" w:color="auto" w:frame="1"/>
        </w:rPr>
        <w:t>.</w:t>
      </w:r>
    </w:p>
    <w:p w14:paraId="5DFFDB79" w14:textId="77777777" w:rsidR="002735F5" w:rsidRPr="00D77DAE"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Pildoma, jei tiekėjas ketina pasitelkti subrangovą (-</w:t>
      </w:r>
      <w:proofErr w:type="spellStart"/>
      <w:r w:rsidRPr="008B2417">
        <w:rPr>
          <w:i/>
          <w:color w:val="000000" w:themeColor="text1"/>
          <w:spacing w:val="-4"/>
          <w:sz w:val="22"/>
          <w:szCs w:val="22"/>
        </w:rPr>
        <w:t>us</w:t>
      </w:r>
      <w:proofErr w:type="spellEnd"/>
      <w:r w:rsidRPr="008B2417">
        <w:rPr>
          <w:i/>
          <w:color w:val="000000" w:themeColor="text1"/>
          <w:spacing w:val="-4"/>
          <w:sz w:val="22"/>
          <w:szCs w:val="22"/>
        </w:rPr>
        <w:t>), subtiekėją (-</w:t>
      </w:r>
      <w:proofErr w:type="spellStart"/>
      <w:r w:rsidRPr="008B2417">
        <w:rPr>
          <w:i/>
          <w:color w:val="000000" w:themeColor="text1"/>
          <w:spacing w:val="-4"/>
          <w:sz w:val="22"/>
          <w:szCs w:val="22"/>
        </w:rPr>
        <w:t>us</w:t>
      </w:r>
      <w:proofErr w:type="spellEnd"/>
      <w:r w:rsidRPr="008B2417">
        <w:rPr>
          <w:i/>
          <w:color w:val="000000" w:themeColor="text1"/>
          <w:spacing w:val="-4"/>
          <w:sz w:val="22"/>
          <w:szCs w:val="22"/>
        </w:rPr>
        <w:t>)</w:t>
      </w:r>
      <w:r w:rsidRPr="008B2417">
        <w:rPr>
          <w:i/>
          <w:strike/>
          <w:color w:val="000000" w:themeColor="text1"/>
          <w:spacing w:val="-4"/>
          <w:sz w:val="22"/>
          <w:szCs w:val="22"/>
        </w:rPr>
        <w:t>,</w:t>
      </w:r>
      <w:r w:rsidRPr="008B2417">
        <w:rPr>
          <w:i/>
          <w:color w:val="000000" w:themeColor="text1"/>
          <w:spacing w:val="-4"/>
          <w:sz w:val="22"/>
          <w:szCs w:val="22"/>
        </w:rPr>
        <w:t xml:space="preserve"> ar subteikėją (-</w:t>
      </w:r>
      <w:proofErr w:type="spellStart"/>
      <w:r w:rsidRPr="008B2417">
        <w:rPr>
          <w:i/>
          <w:color w:val="000000" w:themeColor="text1"/>
          <w:spacing w:val="-4"/>
          <w:sz w:val="22"/>
          <w:szCs w:val="22"/>
        </w:rPr>
        <w:t>us</w:t>
      </w:r>
      <w:proofErr w:type="spellEnd"/>
      <w:r w:rsidRPr="008B2417">
        <w:rPr>
          <w:i/>
          <w:color w:val="000000" w:themeColor="text1"/>
          <w:spacing w:val="-4"/>
          <w:sz w:val="22"/>
          <w:szCs w:val="22"/>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8B2417"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 xml:space="preserve">Statusas </w:t>
            </w:r>
          </w:p>
          <w:p w14:paraId="2CB326FE" w14:textId="3FD6CDC8"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w:t>
            </w:r>
            <w:r w:rsidR="004F4B45" w:rsidRPr="00375E2F">
              <w:rPr>
                <w:color w:val="000000" w:themeColor="text1"/>
                <w:sz w:val="20"/>
                <w:szCs w:val="20"/>
              </w:rPr>
              <w:t>ubjektui perduodamų įsipareigoji</w:t>
            </w:r>
            <w:r w:rsidRPr="00375E2F">
              <w:rPr>
                <w:color w:val="000000" w:themeColor="text1"/>
                <w:sz w:val="20"/>
                <w:szCs w:val="20"/>
              </w:rPr>
              <w:t xml:space="preserve">mų apimtis </w:t>
            </w:r>
          </w:p>
          <w:p w14:paraId="6FEB9678" w14:textId="7D27B550"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(ką darys pasitelkiamas ūkio subjektas)</w:t>
            </w:r>
          </w:p>
        </w:tc>
      </w:tr>
      <w:tr w:rsidR="00FC0EF4" w:rsidRPr="008B2417"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r w:rsidR="00196FDA" w:rsidRPr="008B2417"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8B2417" w:rsidRDefault="00196FDA"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8B2417" w:rsidRDefault="00196FDA"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8B2417" w:rsidRDefault="00196FDA"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8B2417" w:rsidRDefault="00196FDA" w:rsidP="00B817CE">
            <w:pPr>
              <w:tabs>
                <w:tab w:val="left" w:pos="1800"/>
              </w:tabs>
              <w:jc w:val="both"/>
              <w:rPr>
                <w:color w:val="000000" w:themeColor="text1"/>
                <w:sz w:val="22"/>
                <w:szCs w:val="22"/>
                <w:highlight w:val="yellow"/>
              </w:rPr>
            </w:pPr>
          </w:p>
        </w:tc>
      </w:tr>
    </w:tbl>
    <w:p w14:paraId="64F2C42C" w14:textId="77777777" w:rsidR="00422F6C" w:rsidRPr="00D42884" w:rsidRDefault="00422F6C" w:rsidP="002735F5">
      <w:pPr>
        <w:jc w:val="both"/>
        <w:rPr>
          <w:b/>
          <w:i/>
          <w:color w:val="000000" w:themeColor="text1"/>
          <w:sz w:val="10"/>
          <w:szCs w:val="10"/>
        </w:rPr>
      </w:pPr>
    </w:p>
    <w:p w14:paraId="17EBCF56" w14:textId="77777777" w:rsidR="00BA0EA9" w:rsidRPr="00551EE1" w:rsidRDefault="00BA0EA9" w:rsidP="0052355C">
      <w:pPr>
        <w:spacing w:line="276" w:lineRule="auto"/>
        <w:ind w:left="142" w:firstLine="578"/>
        <w:jc w:val="both"/>
        <w:rPr>
          <w:i/>
          <w:iCs/>
          <w:color w:val="C00000"/>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Pr="004C1445">
        <w:rPr>
          <w:b/>
          <w:iCs/>
          <w:color w:val="000000" w:themeColor="text1"/>
          <w:sz w:val="22"/>
          <w:szCs w:val="22"/>
        </w:rPr>
        <w:t>pateikiamas užpildytas SPS  1 priedas</w:t>
      </w:r>
      <w:r w:rsidRPr="004C1445">
        <w:rPr>
          <w:bCs/>
          <w:iCs/>
          <w:color w:val="000000" w:themeColor="text1"/>
          <w:sz w:val="22"/>
          <w:szCs w:val="22"/>
        </w:rPr>
        <w:t xml:space="preserve"> „Techninė specifikacija</w:t>
      </w:r>
      <w:r w:rsidRPr="00487391">
        <w:rPr>
          <w:bCs/>
          <w:iCs/>
          <w:color w:val="000000" w:themeColor="text1"/>
          <w:sz w:val="22"/>
          <w:szCs w:val="22"/>
        </w:rPr>
        <w:t>“.</w:t>
      </w:r>
      <w:r w:rsidRPr="00487391">
        <w:rPr>
          <w:sz w:val="22"/>
          <w:szCs w:val="22"/>
        </w:rPr>
        <w:t xml:space="preserve"> </w:t>
      </w:r>
      <w:r>
        <w:rPr>
          <w:i/>
          <w:iCs/>
          <w:color w:val="C00000"/>
          <w:sz w:val="22"/>
          <w:szCs w:val="22"/>
        </w:rPr>
        <w:t>Šis p</w:t>
      </w:r>
      <w:r w:rsidRPr="00551EE1">
        <w:rPr>
          <w:i/>
          <w:iCs/>
          <w:color w:val="C00000"/>
          <w:sz w:val="22"/>
          <w:szCs w:val="22"/>
        </w:rPr>
        <w:t>riedas turi būti pateiktas Excel formatu.</w:t>
      </w:r>
    </w:p>
    <w:p w14:paraId="4C7DD388" w14:textId="77777777" w:rsidR="00BA0EA9" w:rsidRPr="002F29BD" w:rsidRDefault="00BA0EA9" w:rsidP="0052355C">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5B7D1E6" w14:textId="40378F73" w:rsidR="00BA0EA9" w:rsidRDefault="00BA0EA9" w:rsidP="0052355C">
      <w:pPr>
        <w:spacing w:line="276" w:lineRule="auto"/>
        <w:ind w:left="142" w:firstLine="578"/>
        <w:jc w:val="both"/>
        <w:rPr>
          <w:b/>
          <w:i/>
          <w:color w:val="FF0000"/>
        </w:rPr>
      </w:pPr>
    </w:p>
    <w:p w14:paraId="7F3B3B1B" w14:textId="77777777" w:rsidR="00BA0EA9" w:rsidRPr="002B5BD4" w:rsidRDefault="00BA0EA9" w:rsidP="0052355C">
      <w:pPr>
        <w:pStyle w:val="ListParagraph"/>
        <w:spacing w:line="276" w:lineRule="auto"/>
        <w:ind w:left="142" w:firstLine="567"/>
        <w:jc w:val="both"/>
        <w:rPr>
          <w:bCs/>
          <w:iCs/>
          <w:sz w:val="22"/>
          <w:szCs w:val="22"/>
        </w:rPr>
      </w:pPr>
      <w:r w:rsidRPr="0006477E">
        <w:rPr>
          <w:bCs/>
          <w:iCs/>
          <w:color w:val="000000" w:themeColor="text1"/>
          <w:sz w:val="22"/>
          <w:szCs w:val="22"/>
        </w:rPr>
        <w:t xml:space="preserve">Prekių vieneto įkainis </w:t>
      </w:r>
      <w:r w:rsidRPr="002B5BD4">
        <w:rPr>
          <w:bCs/>
          <w:iCs/>
          <w:sz w:val="22"/>
          <w:szCs w:val="22"/>
          <w:u w:val="single"/>
        </w:rPr>
        <w:t>iki 1,00 Eur gali būti pateikiamas suapvalintas pagal aritmetikos taisykles iki keturių skaičių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p>
    <w:p w14:paraId="2E86FE6D" w14:textId="0BDB78A9" w:rsidR="00BA0EA9" w:rsidRDefault="00BA0EA9" w:rsidP="00A6076D">
      <w:pPr>
        <w:ind w:left="142" w:firstLine="578"/>
        <w:jc w:val="both"/>
        <w:rPr>
          <w:b/>
          <w:i/>
          <w:color w:val="FF0000"/>
        </w:rPr>
      </w:pPr>
    </w:p>
    <w:p w14:paraId="7DB0B5CB" w14:textId="77777777" w:rsidR="00BA0EA9" w:rsidRDefault="00BA0EA9" w:rsidP="00A6076D">
      <w:pPr>
        <w:ind w:left="142" w:firstLine="578"/>
        <w:jc w:val="both"/>
        <w:rPr>
          <w:b/>
          <w:i/>
          <w:color w:val="FF0000"/>
        </w:rPr>
      </w:pPr>
    </w:p>
    <w:p w14:paraId="7EE5EFF2" w14:textId="4E09A838" w:rsidR="007B3EA1" w:rsidRPr="0010107E" w:rsidRDefault="007B3EA1" w:rsidP="00BA0EA9">
      <w:pPr>
        <w:spacing w:line="276" w:lineRule="auto"/>
        <w:ind w:firstLine="709"/>
        <w:jc w:val="both"/>
        <w:rPr>
          <w:color w:val="000000" w:themeColor="text1"/>
          <w:sz w:val="10"/>
          <w:szCs w:val="10"/>
        </w:rPr>
      </w:pPr>
      <w:r w:rsidRPr="00FA4059">
        <w:rPr>
          <w:color w:val="000000" w:themeColor="text1"/>
          <w:sz w:val="22"/>
          <w:szCs w:val="22"/>
        </w:rPr>
        <w:lastRenderedPageBreak/>
        <w:t>Tais atvejais, kai pagal galiojančius teisės aktus tiekėjui nereikia</w:t>
      </w:r>
      <w:r w:rsidRPr="00F456D2">
        <w:rPr>
          <w:color w:val="000000" w:themeColor="text1"/>
          <w:sz w:val="22"/>
          <w:szCs w:val="22"/>
        </w:rPr>
        <w:t xml:space="preserve"> mokėti PVM, jis nurodo priežastis, dėl kurių PVM nemokamas:</w:t>
      </w:r>
    </w:p>
    <w:p w14:paraId="5633098E" w14:textId="60F6E0CB" w:rsidR="007B3EA1" w:rsidRDefault="007B3EA1" w:rsidP="007B3EA1">
      <w:pPr>
        <w:jc w:val="both"/>
        <w:rPr>
          <w:color w:val="000000" w:themeColor="text1"/>
          <w:sz w:val="22"/>
          <w:szCs w:val="22"/>
        </w:rPr>
      </w:pPr>
      <w:r w:rsidRPr="00F456D2">
        <w:rPr>
          <w:color w:val="000000" w:themeColor="text1"/>
          <w:sz w:val="22"/>
          <w:szCs w:val="22"/>
        </w:rPr>
        <w:t>..........................................................................................................................................................................</w:t>
      </w:r>
    </w:p>
    <w:p w14:paraId="4A309D8B" w14:textId="099ACCD2" w:rsidR="001D1764" w:rsidRDefault="001D1764" w:rsidP="007B3EA1">
      <w:pPr>
        <w:jc w:val="both"/>
        <w:rPr>
          <w:color w:val="000000" w:themeColor="text1"/>
          <w:sz w:val="10"/>
          <w:szCs w:val="10"/>
        </w:rPr>
      </w:pPr>
    </w:p>
    <w:p w14:paraId="12B05135" w14:textId="11282B95" w:rsidR="008C5CDC" w:rsidRDefault="008C5CDC" w:rsidP="007B3EA1">
      <w:pPr>
        <w:jc w:val="both"/>
        <w:rPr>
          <w:color w:val="000000" w:themeColor="text1"/>
          <w:sz w:val="10"/>
          <w:szCs w:val="10"/>
        </w:rPr>
      </w:pPr>
    </w:p>
    <w:p w14:paraId="46FA6D8A" w14:textId="77777777" w:rsidR="008C5CDC" w:rsidRDefault="008C5CDC" w:rsidP="007B3EA1">
      <w:pPr>
        <w:jc w:val="both"/>
        <w:rPr>
          <w:color w:val="000000" w:themeColor="text1"/>
          <w:sz w:val="10"/>
          <w:szCs w:val="10"/>
        </w:rPr>
      </w:pPr>
    </w:p>
    <w:p w14:paraId="3EE4BCE7" w14:textId="77777777" w:rsidR="001D1764" w:rsidRPr="002C1ACF" w:rsidRDefault="001D1764" w:rsidP="007B3EA1">
      <w:pPr>
        <w:jc w:val="both"/>
        <w:rPr>
          <w:color w:val="000000" w:themeColor="text1"/>
          <w:sz w:val="10"/>
          <w:szCs w:val="10"/>
        </w:rPr>
      </w:pPr>
    </w:p>
    <w:p w14:paraId="1EEA544B" w14:textId="77777777" w:rsidR="00BA0EA9" w:rsidRDefault="00BA0EA9" w:rsidP="0052355C">
      <w:pPr>
        <w:pStyle w:val="NormalWeb"/>
        <w:widowControl w:val="0"/>
        <w:tabs>
          <w:tab w:val="left" w:pos="1800"/>
        </w:tabs>
        <w:spacing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Pr="00A73E52">
        <w:rPr>
          <w:color w:val="000000" w:themeColor="text1"/>
          <w:sz w:val="22"/>
          <w:szCs w:val="22"/>
        </w:rPr>
        <w:t>.</w:t>
      </w:r>
      <w:r w:rsidRPr="00A73E52">
        <w:rPr>
          <w:i/>
          <w:color w:val="000000"/>
        </w:rPr>
        <w:t xml:space="preserve"> </w:t>
      </w:r>
      <w:r w:rsidRPr="006A7904">
        <w:rPr>
          <w:color w:val="000000"/>
          <w:sz w:val="22"/>
          <w:szCs w:val="22"/>
        </w:rPr>
        <w:t xml:space="preserve">Kartu su pasiūlymu pateikiame dokumentus, įrodančius </w:t>
      </w:r>
      <w:r>
        <w:rPr>
          <w:color w:val="000000"/>
          <w:sz w:val="22"/>
          <w:szCs w:val="22"/>
        </w:rPr>
        <w:t xml:space="preserve">siūlomų </w:t>
      </w:r>
      <w:r w:rsidRPr="006A7904">
        <w:rPr>
          <w:color w:val="000000"/>
          <w:sz w:val="22"/>
          <w:szCs w:val="22"/>
        </w:rPr>
        <w:t>prekių atitikimą SPS priedo Nr.1 „Techninė specifikacija“ reikalavimams, taip pat pridedama</w:t>
      </w:r>
      <w:r>
        <w:rPr>
          <w:color w:val="000000"/>
          <w:sz w:val="22"/>
          <w:szCs w:val="22"/>
        </w:rPr>
        <w:t>s</w:t>
      </w:r>
      <w:r w:rsidRPr="006A7904">
        <w:rPr>
          <w:color w:val="000000"/>
          <w:sz w:val="22"/>
          <w:szCs w:val="22"/>
        </w:rPr>
        <w:t xml:space="preserve"> užpildytas SPS priedas Nr.1 „Techninė specifikacija“</w:t>
      </w:r>
      <w:r>
        <w:rPr>
          <w:color w:val="000000"/>
          <w:sz w:val="22"/>
          <w:szCs w:val="22"/>
        </w:rPr>
        <w:t>.</w:t>
      </w:r>
    </w:p>
    <w:p w14:paraId="1EB0722D" w14:textId="77777777" w:rsidR="00BA0EA9" w:rsidRPr="00CC1829" w:rsidRDefault="00BA0EA9" w:rsidP="0052355C">
      <w:pPr>
        <w:spacing w:line="276" w:lineRule="auto"/>
        <w:ind w:firstLine="720"/>
        <w:jc w:val="both"/>
        <w:rPr>
          <w:color w:val="000000" w:themeColor="text1"/>
          <w:sz w:val="6"/>
          <w:szCs w:val="6"/>
        </w:rPr>
      </w:pPr>
    </w:p>
    <w:p w14:paraId="7218F346" w14:textId="77777777" w:rsidR="00BA0EA9" w:rsidRPr="00CD2379" w:rsidRDefault="00BA0EA9" w:rsidP="0052355C">
      <w:pPr>
        <w:spacing w:line="276" w:lineRule="auto"/>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Pr="00CD2379">
        <w:t xml:space="preserve"> </w:t>
      </w:r>
      <w:r w:rsidRPr="00CD2379">
        <w:rPr>
          <w:i/>
          <w:iCs/>
          <w:color w:val="C00000"/>
          <w:sz w:val="22"/>
          <w:szCs w:val="22"/>
        </w:rPr>
        <w:t>(dokumentai turi būti pateikti suglaudintame aplanke, naudojant ZIP ir kiekvienas dokumentas aplanke turi būti aiškiai įvardintas)</w:t>
      </w:r>
    </w:p>
    <w:p w14:paraId="4239B6D8" w14:textId="77777777" w:rsidR="00BA0EA9" w:rsidRPr="00863723" w:rsidRDefault="00BA0EA9" w:rsidP="0052355C">
      <w:pPr>
        <w:spacing w:line="276" w:lineRule="auto"/>
        <w:ind w:firstLine="720"/>
        <w:jc w:val="both"/>
        <w:rPr>
          <w:color w:val="000000" w:themeColor="text1"/>
          <w:sz w:val="10"/>
          <w:szCs w:val="10"/>
        </w:rPr>
      </w:pPr>
    </w:p>
    <w:p w14:paraId="0E0BF01E" w14:textId="6E89C878" w:rsidR="00926D3E" w:rsidRDefault="00926D3E" w:rsidP="0052355C">
      <w:pPr>
        <w:spacing w:line="276" w:lineRule="auto"/>
        <w:ind w:left="142" w:firstLine="578"/>
        <w:jc w:val="both"/>
        <w:rPr>
          <w:b/>
          <w:i/>
          <w:color w:val="000000"/>
          <w:sz w:val="22"/>
          <w:szCs w:val="22"/>
        </w:rPr>
      </w:pPr>
      <w:r w:rsidRPr="00926D3E">
        <w:rPr>
          <w:b/>
          <w:i/>
          <w:sz w:val="22"/>
          <w:szCs w:val="22"/>
        </w:rPr>
        <w:t>Pastaba</w:t>
      </w:r>
      <w:r>
        <w:rPr>
          <w:b/>
          <w:i/>
          <w:color w:val="000000"/>
          <w:sz w:val="22"/>
          <w:szCs w:val="22"/>
        </w:rPr>
        <w:t xml:space="preserve">. SPS 1 priede nurodyti preliminarūs kiekiai nelaikomi maksimaliais. Preliminarūs kiekiai bus naudojami tik  pasiūlymų vertinimui. </w:t>
      </w:r>
    </w:p>
    <w:p w14:paraId="36DCA106" w14:textId="77777777" w:rsidR="00926D3E" w:rsidRDefault="00926D3E" w:rsidP="00926D3E">
      <w:pPr>
        <w:spacing w:line="276" w:lineRule="auto"/>
        <w:ind w:left="142" w:firstLine="578"/>
        <w:jc w:val="both"/>
        <w:rPr>
          <w:b/>
          <w:i/>
          <w:color w:val="000000"/>
          <w:sz w:val="22"/>
          <w:szCs w:val="22"/>
          <w:lang w:eastAsia="lt-LT"/>
        </w:rPr>
      </w:pPr>
    </w:p>
    <w:p w14:paraId="5C1F66FD" w14:textId="77777777" w:rsidR="00524FF5" w:rsidRPr="000512C6" w:rsidRDefault="00524FF5" w:rsidP="0037334A">
      <w:pPr>
        <w:spacing w:line="276" w:lineRule="auto"/>
        <w:ind w:firstLine="720"/>
        <w:jc w:val="both"/>
        <w:rPr>
          <w:color w:val="000000" w:themeColor="text1"/>
          <w:sz w:val="22"/>
          <w:szCs w:val="22"/>
        </w:rPr>
      </w:pPr>
      <w:r w:rsidRPr="000512C6">
        <w:rPr>
          <w:color w:val="000000" w:themeColor="text1"/>
          <w:sz w:val="22"/>
          <w:szCs w:val="22"/>
        </w:rPr>
        <w:t>Kartu su pasiūlymu pateikiami šie dokumentai:</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6B7C00" w14:paraId="2830C933" w14:textId="2FB23656" w:rsidTr="005030AA">
        <w:tc>
          <w:tcPr>
            <w:tcW w:w="646" w:type="dxa"/>
            <w:vAlign w:val="center"/>
          </w:tcPr>
          <w:p w14:paraId="24D76986" w14:textId="77777777" w:rsidR="00D43F4A" w:rsidRPr="004B73D6" w:rsidRDefault="00D43F4A" w:rsidP="0002615B">
            <w:pPr>
              <w:jc w:val="center"/>
              <w:rPr>
                <w:color w:val="000000" w:themeColor="text1"/>
                <w:sz w:val="21"/>
                <w:szCs w:val="21"/>
              </w:rPr>
            </w:pPr>
            <w:proofErr w:type="spellStart"/>
            <w:r w:rsidRPr="004B73D6">
              <w:rPr>
                <w:color w:val="000000" w:themeColor="text1"/>
                <w:sz w:val="21"/>
                <w:szCs w:val="21"/>
              </w:rPr>
              <w:t>Eil.Nr</w:t>
            </w:r>
            <w:proofErr w:type="spellEnd"/>
            <w:r w:rsidRPr="004B73D6">
              <w:rPr>
                <w:color w:val="000000" w:themeColor="text1"/>
                <w:sz w:val="21"/>
                <w:szCs w:val="21"/>
              </w:rPr>
              <w:t>.</w:t>
            </w:r>
          </w:p>
        </w:tc>
        <w:tc>
          <w:tcPr>
            <w:tcW w:w="6583" w:type="dxa"/>
            <w:vAlign w:val="center"/>
          </w:tcPr>
          <w:p w14:paraId="76F805E1" w14:textId="5B080E19" w:rsidR="00D43F4A" w:rsidRPr="004B73D6" w:rsidRDefault="00D43F4A" w:rsidP="00D43F4A">
            <w:pPr>
              <w:jc w:val="center"/>
              <w:rPr>
                <w:color w:val="000000" w:themeColor="text1"/>
                <w:sz w:val="21"/>
                <w:szCs w:val="21"/>
              </w:rPr>
            </w:pPr>
            <w:r w:rsidRPr="004B73D6">
              <w:rPr>
                <w:color w:val="000000" w:themeColor="text1"/>
                <w:sz w:val="21"/>
                <w:szCs w:val="21"/>
              </w:rPr>
              <w:t>Pateikto dokumento pavadinimas</w:t>
            </w:r>
          </w:p>
        </w:tc>
        <w:tc>
          <w:tcPr>
            <w:tcW w:w="1134" w:type="dxa"/>
            <w:vAlign w:val="center"/>
          </w:tcPr>
          <w:p w14:paraId="24067E87" w14:textId="77777777" w:rsidR="00D43F4A" w:rsidRPr="004B73D6" w:rsidRDefault="00D43F4A" w:rsidP="005030AA">
            <w:pPr>
              <w:ind w:left="-113" w:right="-105"/>
              <w:jc w:val="center"/>
              <w:rPr>
                <w:color w:val="000000" w:themeColor="text1"/>
                <w:sz w:val="21"/>
                <w:szCs w:val="21"/>
              </w:rPr>
            </w:pPr>
            <w:r w:rsidRPr="004B73D6">
              <w:rPr>
                <w:color w:val="000000" w:themeColor="text1"/>
                <w:sz w:val="21"/>
                <w:szCs w:val="21"/>
              </w:rPr>
              <w:t>Dokumento puslapių skaičius</w:t>
            </w:r>
          </w:p>
        </w:tc>
        <w:tc>
          <w:tcPr>
            <w:tcW w:w="1701" w:type="dxa"/>
            <w:vAlign w:val="center"/>
          </w:tcPr>
          <w:p w14:paraId="7763C1A2" w14:textId="77777777" w:rsidR="00F23D4C" w:rsidRPr="004B73D6" w:rsidRDefault="00D43F4A" w:rsidP="005030AA">
            <w:pPr>
              <w:ind w:left="-104"/>
              <w:jc w:val="center"/>
              <w:rPr>
                <w:color w:val="000000" w:themeColor="text1"/>
                <w:sz w:val="21"/>
                <w:szCs w:val="21"/>
              </w:rPr>
            </w:pPr>
            <w:r w:rsidRPr="004B73D6">
              <w:rPr>
                <w:color w:val="000000" w:themeColor="text1"/>
                <w:sz w:val="21"/>
                <w:szCs w:val="21"/>
              </w:rPr>
              <w:t xml:space="preserve">Dokumento konfidencialumas </w:t>
            </w:r>
          </w:p>
          <w:p w14:paraId="62DB4487" w14:textId="4908628E" w:rsidR="00D43F4A" w:rsidRPr="004B73D6" w:rsidRDefault="00D43F4A" w:rsidP="0002615B">
            <w:pPr>
              <w:jc w:val="center"/>
              <w:rPr>
                <w:color w:val="000000" w:themeColor="text1"/>
                <w:sz w:val="21"/>
                <w:szCs w:val="21"/>
              </w:rPr>
            </w:pPr>
            <w:r w:rsidRPr="004B73D6">
              <w:rPr>
                <w:i/>
                <w:color w:val="000000" w:themeColor="text1"/>
                <w:sz w:val="21"/>
                <w:szCs w:val="21"/>
              </w:rPr>
              <w:t>(taip / ne)</w:t>
            </w:r>
          </w:p>
        </w:tc>
      </w:tr>
      <w:tr w:rsidR="001D1764" w:rsidRPr="006B7C00" w14:paraId="6747F45E" w14:textId="77777777" w:rsidTr="005030AA">
        <w:tc>
          <w:tcPr>
            <w:tcW w:w="646" w:type="dxa"/>
          </w:tcPr>
          <w:p w14:paraId="79A0161A" w14:textId="5045F369" w:rsidR="001D1764" w:rsidRPr="006B7C00" w:rsidRDefault="00826BDF" w:rsidP="001D1764">
            <w:pPr>
              <w:jc w:val="both"/>
              <w:rPr>
                <w:color w:val="000000" w:themeColor="text1"/>
                <w:sz w:val="22"/>
                <w:szCs w:val="22"/>
              </w:rPr>
            </w:pPr>
            <w:r>
              <w:rPr>
                <w:color w:val="000000" w:themeColor="text1"/>
                <w:sz w:val="22"/>
                <w:szCs w:val="22"/>
              </w:rPr>
              <w:t>1</w:t>
            </w:r>
          </w:p>
        </w:tc>
        <w:tc>
          <w:tcPr>
            <w:tcW w:w="6583" w:type="dxa"/>
          </w:tcPr>
          <w:p w14:paraId="0D7CD56A" w14:textId="7A681F9D" w:rsidR="001D1764" w:rsidRPr="006B7C00" w:rsidRDefault="001D1764" w:rsidP="001D1764">
            <w:pPr>
              <w:jc w:val="both"/>
              <w:rPr>
                <w:color w:val="000000" w:themeColor="text1"/>
                <w:sz w:val="22"/>
                <w:szCs w:val="22"/>
              </w:rPr>
            </w:pPr>
            <w:r>
              <w:rPr>
                <w:color w:val="000000" w:themeColor="text1"/>
                <w:sz w:val="22"/>
                <w:szCs w:val="22"/>
              </w:rPr>
              <w:t xml:space="preserve">Užpildytas SPS 1 priedas - Techninė specifikacija </w:t>
            </w:r>
          </w:p>
        </w:tc>
        <w:tc>
          <w:tcPr>
            <w:tcW w:w="1134" w:type="dxa"/>
          </w:tcPr>
          <w:p w14:paraId="09140D2A" w14:textId="7DC471D4"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6149CCF0" w14:textId="744FD9B5"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36A56BA" w14:textId="77777777" w:rsidTr="005030AA">
        <w:tc>
          <w:tcPr>
            <w:tcW w:w="646" w:type="dxa"/>
          </w:tcPr>
          <w:p w14:paraId="6EBD62D2" w14:textId="2C0275D7" w:rsidR="001D1764" w:rsidRPr="006B7C00" w:rsidRDefault="00826BDF" w:rsidP="001D1764">
            <w:pPr>
              <w:jc w:val="both"/>
              <w:rPr>
                <w:color w:val="000000" w:themeColor="text1"/>
                <w:sz w:val="22"/>
                <w:szCs w:val="22"/>
              </w:rPr>
            </w:pPr>
            <w:r>
              <w:rPr>
                <w:color w:val="000000" w:themeColor="text1"/>
                <w:sz w:val="22"/>
                <w:szCs w:val="22"/>
              </w:rPr>
              <w:t>2</w:t>
            </w:r>
          </w:p>
        </w:tc>
        <w:tc>
          <w:tcPr>
            <w:tcW w:w="6583" w:type="dxa"/>
          </w:tcPr>
          <w:p w14:paraId="72850873" w14:textId="006FA7AC" w:rsidR="001D1764" w:rsidRPr="006B7C00" w:rsidRDefault="001D1764" w:rsidP="001D1764">
            <w:pPr>
              <w:jc w:val="both"/>
              <w:rPr>
                <w:color w:val="000000" w:themeColor="text1"/>
                <w:sz w:val="22"/>
                <w:szCs w:val="22"/>
              </w:rPr>
            </w:pPr>
            <w:r>
              <w:rPr>
                <w:color w:val="000000" w:themeColor="text1"/>
                <w:sz w:val="22"/>
                <w:szCs w:val="22"/>
              </w:rPr>
              <w:t>Užpildytas SPS 3 priedas - EBVPD</w:t>
            </w:r>
          </w:p>
        </w:tc>
        <w:tc>
          <w:tcPr>
            <w:tcW w:w="1134" w:type="dxa"/>
          </w:tcPr>
          <w:p w14:paraId="74A20ED9" w14:textId="1A002FDB"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08208A67" w14:textId="1438B4BC"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B450FC8" w14:textId="77777777" w:rsidTr="005030AA">
        <w:tc>
          <w:tcPr>
            <w:tcW w:w="646" w:type="dxa"/>
          </w:tcPr>
          <w:p w14:paraId="49703D76" w14:textId="51B8FE5D" w:rsidR="001D1764" w:rsidRDefault="00826BDF" w:rsidP="001D1764">
            <w:pPr>
              <w:jc w:val="both"/>
              <w:rPr>
                <w:color w:val="000000" w:themeColor="text1"/>
                <w:sz w:val="22"/>
                <w:szCs w:val="22"/>
              </w:rPr>
            </w:pPr>
            <w:r>
              <w:rPr>
                <w:color w:val="000000" w:themeColor="text1"/>
                <w:sz w:val="22"/>
                <w:szCs w:val="22"/>
              </w:rPr>
              <w:t>3</w:t>
            </w:r>
          </w:p>
        </w:tc>
        <w:tc>
          <w:tcPr>
            <w:tcW w:w="6583" w:type="dxa"/>
          </w:tcPr>
          <w:p w14:paraId="71F2C4E3" w14:textId="5680141A" w:rsidR="001D1764" w:rsidRDefault="001D1764" w:rsidP="001D1764">
            <w:pPr>
              <w:jc w:val="both"/>
              <w:rPr>
                <w:color w:val="000000" w:themeColor="text1"/>
                <w:sz w:val="22"/>
                <w:szCs w:val="22"/>
              </w:rPr>
            </w:pPr>
            <w:r>
              <w:rPr>
                <w:color w:val="000000" w:themeColor="text1"/>
                <w:sz w:val="22"/>
                <w:szCs w:val="22"/>
              </w:rPr>
              <w:t>Užpildytas SPS 4 priedas - Pasiūlymas</w:t>
            </w:r>
          </w:p>
        </w:tc>
        <w:tc>
          <w:tcPr>
            <w:tcW w:w="1134" w:type="dxa"/>
          </w:tcPr>
          <w:p w14:paraId="09781D52" w14:textId="3C499555" w:rsidR="001D1764" w:rsidRDefault="001D1764" w:rsidP="001D1764">
            <w:pPr>
              <w:jc w:val="center"/>
              <w:rPr>
                <w:color w:val="000000" w:themeColor="text1"/>
                <w:sz w:val="22"/>
                <w:szCs w:val="22"/>
              </w:rPr>
            </w:pPr>
            <w:r>
              <w:rPr>
                <w:color w:val="000000" w:themeColor="text1"/>
                <w:sz w:val="22"/>
                <w:szCs w:val="22"/>
              </w:rPr>
              <w:t>..</w:t>
            </w:r>
          </w:p>
        </w:tc>
        <w:tc>
          <w:tcPr>
            <w:tcW w:w="1701" w:type="dxa"/>
          </w:tcPr>
          <w:p w14:paraId="60099925" w14:textId="6DF2B6D1" w:rsidR="001D1764" w:rsidRDefault="001D1764" w:rsidP="001D1764">
            <w:pPr>
              <w:jc w:val="both"/>
              <w:rPr>
                <w:color w:val="000000" w:themeColor="text1"/>
                <w:sz w:val="22"/>
                <w:szCs w:val="22"/>
              </w:rPr>
            </w:pPr>
            <w:r>
              <w:rPr>
                <w:color w:val="000000" w:themeColor="text1"/>
                <w:sz w:val="22"/>
                <w:szCs w:val="22"/>
              </w:rPr>
              <w:t>ne</w:t>
            </w:r>
          </w:p>
        </w:tc>
      </w:tr>
      <w:tr w:rsidR="006A7904" w:rsidRPr="006B7C00" w14:paraId="0345ADBD" w14:textId="77777777" w:rsidTr="005030AA">
        <w:tc>
          <w:tcPr>
            <w:tcW w:w="646" w:type="dxa"/>
          </w:tcPr>
          <w:p w14:paraId="690D40F4" w14:textId="5E7AB790" w:rsidR="006A7904" w:rsidRPr="006B7C00" w:rsidRDefault="006A7904" w:rsidP="0002615B">
            <w:pPr>
              <w:jc w:val="both"/>
              <w:rPr>
                <w:color w:val="000000" w:themeColor="text1"/>
                <w:sz w:val="22"/>
                <w:szCs w:val="22"/>
              </w:rPr>
            </w:pPr>
          </w:p>
        </w:tc>
        <w:tc>
          <w:tcPr>
            <w:tcW w:w="6583" w:type="dxa"/>
          </w:tcPr>
          <w:p w14:paraId="3C81BE56" w14:textId="77777777" w:rsidR="006A7904" w:rsidRPr="006B7C00" w:rsidRDefault="006A7904" w:rsidP="0002615B">
            <w:pPr>
              <w:jc w:val="both"/>
              <w:rPr>
                <w:color w:val="000000" w:themeColor="text1"/>
                <w:sz w:val="22"/>
                <w:szCs w:val="22"/>
              </w:rPr>
            </w:pPr>
          </w:p>
        </w:tc>
        <w:tc>
          <w:tcPr>
            <w:tcW w:w="1134" w:type="dxa"/>
          </w:tcPr>
          <w:p w14:paraId="586FC015" w14:textId="77777777" w:rsidR="006A7904" w:rsidRPr="006B7C00" w:rsidRDefault="006A7904" w:rsidP="00C32B11">
            <w:pPr>
              <w:jc w:val="center"/>
              <w:rPr>
                <w:color w:val="000000" w:themeColor="text1"/>
                <w:sz w:val="22"/>
                <w:szCs w:val="22"/>
              </w:rPr>
            </w:pPr>
          </w:p>
        </w:tc>
        <w:tc>
          <w:tcPr>
            <w:tcW w:w="1701" w:type="dxa"/>
          </w:tcPr>
          <w:p w14:paraId="5228D379" w14:textId="77777777" w:rsidR="006A7904" w:rsidRPr="006B7C00" w:rsidRDefault="006A7904" w:rsidP="0002615B">
            <w:pPr>
              <w:jc w:val="both"/>
              <w:rPr>
                <w:color w:val="000000" w:themeColor="text1"/>
                <w:sz w:val="22"/>
                <w:szCs w:val="22"/>
              </w:rPr>
            </w:pPr>
          </w:p>
        </w:tc>
      </w:tr>
      <w:tr w:rsidR="008D6DB8" w:rsidRPr="006B7C00" w14:paraId="2B7D7E17" w14:textId="77777777" w:rsidTr="00794367">
        <w:tc>
          <w:tcPr>
            <w:tcW w:w="646" w:type="dxa"/>
            <w:tcBorders>
              <w:bottom w:val="single" w:sz="4" w:space="0" w:color="auto"/>
            </w:tcBorders>
          </w:tcPr>
          <w:p w14:paraId="6BD63478" w14:textId="77777777" w:rsidR="008D6DB8" w:rsidRDefault="008D6DB8" w:rsidP="0002615B">
            <w:pPr>
              <w:jc w:val="both"/>
              <w:rPr>
                <w:color w:val="000000" w:themeColor="text1"/>
                <w:sz w:val="22"/>
                <w:szCs w:val="22"/>
              </w:rPr>
            </w:pPr>
          </w:p>
        </w:tc>
        <w:tc>
          <w:tcPr>
            <w:tcW w:w="6583" w:type="dxa"/>
            <w:tcBorders>
              <w:bottom w:val="single" w:sz="4" w:space="0" w:color="auto"/>
            </w:tcBorders>
          </w:tcPr>
          <w:p w14:paraId="13A7C80C" w14:textId="77777777" w:rsidR="008D6DB8" w:rsidRPr="006B7C00" w:rsidRDefault="008D6DB8" w:rsidP="0002615B">
            <w:pPr>
              <w:jc w:val="both"/>
              <w:rPr>
                <w:color w:val="000000" w:themeColor="text1"/>
                <w:sz w:val="22"/>
                <w:szCs w:val="22"/>
              </w:rPr>
            </w:pPr>
          </w:p>
        </w:tc>
        <w:tc>
          <w:tcPr>
            <w:tcW w:w="1134" w:type="dxa"/>
            <w:tcBorders>
              <w:bottom w:val="single" w:sz="4" w:space="0" w:color="auto"/>
            </w:tcBorders>
          </w:tcPr>
          <w:p w14:paraId="26B22FEE" w14:textId="77777777" w:rsidR="008D6DB8" w:rsidRPr="006B7C00" w:rsidRDefault="008D6DB8" w:rsidP="00C32B11">
            <w:pPr>
              <w:jc w:val="center"/>
              <w:rPr>
                <w:color w:val="000000" w:themeColor="text1"/>
                <w:sz w:val="22"/>
                <w:szCs w:val="22"/>
              </w:rPr>
            </w:pPr>
          </w:p>
        </w:tc>
        <w:tc>
          <w:tcPr>
            <w:tcW w:w="1701" w:type="dxa"/>
            <w:tcBorders>
              <w:bottom w:val="single" w:sz="4" w:space="0" w:color="auto"/>
            </w:tcBorders>
          </w:tcPr>
          <w:p w14:paraId="1CE58073" w14:textId="77777777" w:rsidR="008D6DB8" w:rsidRPr="006B7C00" w:rsidRDefault="008D6DB8" w:rsidP="0002615B">
            <w:pPr>
              <w:jc w:val="both"/>
              <w:rPr>
                <w:color w:val="000000" w:themeColor="text1"/>
                <w:sz w:val="22"/>
                <w:szCs w:val="22"/>
              </w:rPr>
            </w:pPr>
          </w:p>
        </w:tc>
      </w:tr>
      <w:tr w:rsidR="00235A85" w:rsidRPr="006B7C00" w14:paraId="18E5ED58" w14:textId="77777777" w:rsidTr="00794367">
        <w:tc>
          <w:tcPr>
            <w:tcW w:w="646" w:type="dxa"/>
            <w:tcBorders>
              <w:bottom w:val="single" w:sz="4" w:space="0" w:color="auto"/>
            </w:tcBorders>
          </w:tcPr>
          <w:p w14:paraId="58983CEA" w14:textId="77777777" w:rsidR="00235A85" w:rsidRDefault="00235A85" w:rsidP="0002615B">
            <w:pPr>
              <w:jc w:val="both"/>
              <w:rPr>
                <w:color w:val="000000" w:themeColor="text1"/>
                <w:sz w:val="22"/>
                <w:szCs w:val="22"/>
              </w:rPr>
            </w:pPr>
          </w:p>
        </w:tc>
        <w:tc>
          <w:tcPr>
            <w:tcW w:w="6583" w:type="dxa"/>
            <w:tcBorders>
              <w:bottom w:val="single" w:sz="4" w:space="0" w:color="auto"/>
            </w:tcBorders>
          </w:tcPr>
          <w:p w14:paraId="6365B99E" w14:textId="77777777" w:rsidR="00235A85" w:rsidRPr="006B7C00" w:rsidRDefault="00235A85" w:rsidP="0002615B">
            <w:pPr>
              <w:jc w:val="both"/>
              <w:rPr>
                <w:color w:val="000000" w:themeColor="text1"/>
                <w:sz w:val="22"/>
                <w:szCs w:val="22"/>
              </w:rPr>
            </w:pPr>
          </w:p>
        </w:tc>
        <w:tc>
          <w:tcPr>
            <w:tcW w:w="1134" w:type="dxa"/>
            <w:tcBorders>
              <w:bottom w:val="single" w:sz="4" w:space="0" w:color="auto"/>
            </w:tcBorders>
          </w:tcPr>
          <w:p w14:paraId="508ECFB8" w14:textId="77777777" w:rsidR="00235A85" w:rsidRPr="006B7C00" w:rsidRDefault="00235A85" w:rsidP="00C32B11">
            <w:pPr>
              <w:jc w:val="center"/>
              <w:rPr>
                <w:color w:val="000000" w:themeColor="text1"/>
                <w:sz w:val="22"/>
                <w:szCs w:val="22"/>
              </w:rPr>
            </w:pPr>
          </w:p>
        </w:tc>
        <w:tc>
          <w:tcPr>
            <w:tcW w:w="1701" w:type="dxa"/>
            <w:tcBorders>
              <w:bottom w:val="single" w:sz="4" w:space="0" w:color="auto"/>
            </w:tcBorders>
          </w:tcPr>
          <w:p w14:paraId="11C3A036" w14:textId="77777777" w:rsidR="00235A85" w:rsidRPr="006B7C00" w:rsidRDefault="00235A85" w:rsidP="0002615B">
            <w:pPr>
              <w:jc w:val="both"/>
              <w:rPr>
                <w:color w:val="000000" w:themeColor="text1"/>
                <w:sz w:val="22"/>
                <w:szCs w:val="22"/>
              </w:rPr>
            </w:pPr>
          </w:p>
        </w:tc>
      </w:tr>
    </w:tbl>
    <w:p w14:paraId="4A281F0F" w14:textId="77777777" w:rsidR="00524FF5" w:rsidRPr="00E6637D" w:rsidRDefault="00524FF5" w:rsidP="0002615B">
      <w:pPr>
        <w:ind w:firstLine="851"/>
        <w:jc w:val="both"/>
        <w:rPr>
          <w:color w:val="000000" w:themeColor="text1"/>
          <w:sz w:val="16"/>
          <w:szCs w:val="16"/>
        </w:rPr>
      </w:pPr>
    </w:p>
    <w:p w14:paraId="6B0D952E" w14:textId="50526FA1" w:rsidR="00B64E28" w:rsidRDefault="00B64E28" w:rsidP="00794367">
      <w:pPr>
        <w:spacing w:line="276" w:lineRule="auto"/>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CE72E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70A13215" w14:textId="0344966A" w:rsidR="001D1764" w:rsidRPr="00CE72E2" w:rsidRDefault="001D1764" w:rsidP="001D1764">
            <w:pPr>
              <w:ind w:left="-53" w:right="-102"/>
              <w:jc w:val="center"/>
              <w:rPr>
                <w:sz w:val="21"/>
                <w:szCs w:val="21"/>
                <w:lang w:eastAsia="lt-LT"/>
              </w:rPr>
            </w:pPr>
            <w:proofErr w:type="spellStart"/>
            <w:r w:rsidRPr="00C2672A">
              <w:rPr>
                <w:sz w:val="20"/>
                <w:szCs w:val="20"/>
                <w:lang w:eastAsia="lt-LT"/>
              </w:rPr>
              <w:t>Eil</w:t>
            </w:r>
            <w:r w:rsidR="00AA5BBE">
              <w:rPr>
                <w:sz w:val="20"/>
                <w:szCs w:val="20"/>
                <w:lang w:eastAsia="lt-LT"/>
              </w:rPr>
              <w:t>.</w:t>
            </w:r>
            <w:r w:rsidRPr="00C2672A">
              <w:rPr>
                <w:sz w:val="20"/>
                <w:szCs w:val="20"/>
                <w:lang w:eastAsia="lt-LT"/>
              </w:rPr>
              <w:t>Nr</w:t>
            </w:r>
            <w:proofErr w:type="spellEnd"/>
            <w:r w:rsidRPr="00C2672A">
              <w:rPr>
                <w:sz w:val="20"/>
                <w:szCs w:val="20"/>
                <w:lang w:eastAsia="lt-LT"/>
              </w:rPr>
              <w:t>.</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C2672A" w:rsidRDefault="001D1764" w:rsidP="001D1764">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14C3078A" w14:textId="05462E22" w:rsidR="001D1764" w:rsidRPr="00CE72E2" w:rsidRDefault="001D1764" w:rsidP="001D1764">
            <w:pPr>
              <w:jc w:val="center"/>
              <w:rPr>
                <w:sz w:val="21"/>
                <w:szCs w:val="21"/>
                <w:lang w:eastAsia="lt-LT"/>
              </w:rPr>
            </w:pPr>
            <w:r w:rsidRPr="00C2672A">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CE72E2" w:rsidRDefault="001D1764" w:rsidP="001D1764">
            <w:pPr>
              <w:jc w:val="center"/>
              <w:rPr>
                <w:sz w:val="21"/>
                <w:szCs w:val="21"/>
                <w:lang w:eastAsia="lt-LT"/>
              </w:rPr>
            </w:pPr>
            <w:r w:rsidRPr="00C2672A">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C2672A" w:rsidRDefault="001D1764" w:rsidP="001D1764">
            <w:pPr>
              <w:jc w:val="center"/>
              <w:rPr>
                <w:b/>
                <w:sz w:val="20"/>
                <w:szCs w:val="20"/>
                <w:lang w:eastAsia="lt-LT"/>
              </w:rPr>
            </w:pPr>
            <w:r w:rsidRPr="00C2672A">
              <w:rPr>
                <w:b/>
                <w:color w:val="FF0000"/>
                <w:sz w:val="20"/>
                <w:szCs w:val="20"/>
                <w:u w:val="single"/>
                <w:lang w:eastAsia="lt-LT"/>
              </w:rPr>
              <w:t>Konfidencialumą pagrindžiantis</w:t>
            </w:r>
            <w:r w:rsidRPr="00C2672A">
              <w:rPr>
                <w:b/>
                <w:color w:val="FF0000"/>
                <w:sz w:val="20"/>
                <w:szCs w:val="20"/>
                <w:lang w:eastAsia="lt-LT"/>
              </w:rPr>
              <w:t xml:space="preserve"> </w:t>
            </w:r>
            <w:r w:rsidRPr="00C2672A">
              <w:rPr>
                <w:b/>
                <w:color w:val="FF0000"/>
                <w:sz w:val="20"/>
                <w:szCs w:val="20"/>
                <w:u w:val="single"/>
                <w:lang w:eastAsia="lt-LT"/>
              </w:rPr>
              <w:t>įrodymas</w:t>
            </w:r>
            <w:r w:rsidRPr="00C2672A">
              <w:rPr>
                <w:b/>
                <w:color w:val="FF0000"/>
                <w:sz w:val="20"/>
                <w:szCs w:val="20"/>
                <w:lang w:eastAsia="lt-LT"/>
              </w:rPr>
              <w:t>/dokumentas*</w:t>
            </w:r>
          </w:p>
          <w:p w14:paraId="27C6969D" w14:textId="07FA42BE" w:rsidR="001D1764" w:rsidRPr="00CE72E2" w:rsidRDefault="001D1764" w:rsidP="001D1764">
            <w:pPr>
              <w:jc w:val="center"/>
              <w:rPr>
                <w:sz w:val="21"/>
                <w:szCs w:val="21"/>
                <w:lang w:eastAsia="lt-LT"/>
              </w:rPr>
            </w:pPr>
            <w:r w:rsidRPr="00C2672A">
              <w:rPr>
                <w:sz w:val="20"/>
                <w:szCs w:val="20"/>
                <w:lang w:eastAsia="lt-LT"/>
              </w:rPr>
              <w:t>(nurodyti dokument</w:t>
            </w:r>
            <w:r>
              <w:rPr>
                <w:sz w:val="20"/>
                <w:szCs w:val="20"/>
                <w:lang w:eastAsia="lt-LT"/>
              </w:rPr>
              <w:t xml:space="preserve">ų, </w:t>
            </w:r>
            <w:r w:rsidRPr="00FE187B">
              <w:rPr>
                <w:sz w:val="20"/>
                <w:szCs w:val="20"/>
                <w:u w:val="single"/>
                <w:lang w:eastAsia="lt-LT"/>
              </w:rPr>
              <w:t>kuri</w:t>
            </w:r>
            <w:r>
              <w:rPr>
                <w:sz w:val="20"/>
                <w:szCs w:val="20"/>
                <w:u w:val="single"/>
                <w:lang w:eastAsia="lt-LT"/>
              </w:rPr>
              <w:t>uos</w:t>
            </w:r>
            <w:r w:rsidRPr="00FE187B">
              <w:rPr>
                <w:sz w:val="20"/>
                <w:szCs w:val="20"/>
                <w:u w:val="single"/>
                <w:lang w:eastAsia="lt-LT"/>
              </w:rPr>
              <w:t>e argumentuojama</w:t>
            </w:r>
            <w:r>
              <w:rPr>
                <w:sz w:val="20"/>
                <w:szCs w:val="20"/>
                <w:u w:val="single"/>
                <w:lang w:eastAsia="lt-LT"/>
              </w:rPr>
              <w:t xml:space="preserve"> ir/ar kita</w:t>
            </w:r>
            <w:r>
              <w:rPr>
                <w:sz w:val="20"/>
                <w:szCs w:val="20"/>
                <w:lang w:eastAsia="lt-LT"/>
              </w:rPr>
              <w:t>,</w:t>
            </w:r>
            <w:r w:rsidRPr="00C2672A">
              <w:rPr>
                <w:sz w:val="20"/>
                <w:szCs w:val="20"/>
                <w:lang w:eastAsia="lt-LT"/>
              </w:rPr>
              <w:t xml:space="preserve"> pavadinimą) yra įkeltas šioje CVP IS pasiūlymo lango eilutėje („Prisegti dokumentai“)</w:t>
            </w:r>
          </w:p>
        </w:tc>
      </w:tr>
      <w:tr w:rsidR="00CE72E2" w:rsidRPr="00CE72E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DE1B32" w:rsidRDefault="00DE1B32" w:rsidP="00DE1B32">
            <w:pPr>
              <w:jc w:val="center"/>
              <w:rPr>
                <w:i/>
                <w:color w:val="FF0000"/>
                <w:sz w:val="20"/>
                <w:szCs w:val="20"/>
                <w:lang w:eastAsia="lt-LT"/>
              </w:rPr>
            </w:pPr>
            <w:r w:rsidRPr="00DE1B32">
              <w:rPr>
                <w:i/>
                <w:color w:val="FF0000"/>
                <w:sz w:val="20"/>
                <w:szCs w:val="20"/>
                <w:lang w:eastAsia="lt-LT"/>
              </w:rPr>
              <w:t>Pateikiamas įrodymas ar dokumentas</w:t>
            </w:r>
          </w:p>
        </w:tc>
      </w:tr>
      <w:tr w:rsidR="00CE72E2" w:rsidRPr="00CE72E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E7387F" w:rsidRDefault="00CE72E2" w:rsidP="00CE72E2">
            <w:pPr>
              <w:jc w:val="both"/>
              <w:rPr>
                <w:sz w:val="22"/>
                <w:szCs w:val="22"/>
                <w:lang w:eastAsia="lt-LT"/>
              </w:rPr>
            </w:pPr>
          </w:p>
        </w:tc>
      </w:tr>
      <w:tr w:rsidR="00320244" w:rsidRPr="00CE72E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E7387F"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E7387F"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E7387F"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E7387F" w:rsidRDefault="00320244" w:rsidP="00CE72E2">
            <w:pPr>
              <w:jc w:val="both"/>
              <w:rPr>
                <w:sz w:val="22"/>
                <w:szCs w:val="22"/>
                <w:lang w:eastAsia="lt-LT"/>
              </w:rPr>
            </w:pPr>
          </w:p>
        </w:tc>
      </w:tr>
    </w:tbl>
    <w:p w14:paraId="142E5882" w14:textId="77777777" w:rsidR="003A225A" w:rsidRPr="00140EA0" w:rsidRDefault="003A225A" w:rsidP="00B64E28">
      <w:pPr>
        <w:ind w:firstLine="851"/>
        <w:jc w:val="both"/>
        <w:rPr>
          <w:color w:val="000000" w:themeColor="text1"/>
          <w:sz w:val="10"/>
          <w:szCs w:val="10"/>
        </w:rPr>
      </w:pPr>
    </w:p>
    <w:p w14:paraId="2C60D800" w14:textId="77777777" w:rsidR="00FA1BA5" w:rsidRPr="00FA1BA5" w:rsidRDefault="00FA1BA5" w:rsidP="00CE72E2">
      <w:pPr>
        <w:spacing w:line="276" w:lineRule="auto"/>
        <w:ind w:firstLine="851"/>
        <w:jc w:val="both"/>
        <w:rPr>
          <w:b/>
          <w:color w:val="000000"/>
          <w:sz w:val="10"/>
          <w:szCs w:val="10"/>
        </w:rPr>
      </w:pPr>
    </w:p>
    <w:p w14:paraId="238900C2" w14:textId="434AEC87" w:rsidR="00CE72E2" w:rsidRPr="00C451CE" w:rsidRDefault="00CE72E2" w:rsidP="008D6DB8">
      <w:pPr>
        <w:ind w:firstLine="851"/>
        <w:jc w:val="both"/>
        <w:rPr>
          <w:b/>
          <w:color w:val="000000"/>
          <w:sz w:val="22"/>
          <w:szCs w:val="22"/>
        </w:rPr>
      </w:pPr>
      <w:r w:rsidRPr="00C451CE">
        <w:rPr>
          <w:b/>
          <w:color w:val="000000"/>
          <w:sz w:val="22"/>
          <w:szCs w:val="22"/>
        </w:rPr>
        <w:t>PASTABOS:</w:t>
      </w:r>
    </w:p>
    <w:p w14:paraId="38F34A64" w14:textId="22415CCD" w:rsidR="00CE72E2" w:rsidRPr="00C451CE" w:rsidRDefault="00CE72E2" w:rsidP="00A76F19">
      <w:pPr>
        <w:spacing w:line="276" w:lineRule="auto"/>
        <w:ind w:firstLine="851"/>
        <w:jc w:val="both"/>
        <w:rPr>
          <w:color w:val="000000" w:themeColor="text1"/>
          <w:sz w:val="22"/>
          <w:szCs w:val="22"/>
        </w:rPr>
      </w:pPr>
      <w:r w:rsidRPr="00C451CE">
        <w:rPr>
          <w:color w:val="000000"/>
          <w:sz w:val="22"/>
          <w:szCs w:val="22"/>
        </w:rPr>
        <w:t xml:space="preserve">1. </w:t>
      </w:r>
      <w:r w:rsidRPr="00C451CE">
        <w:rPr>
          <w:color w:val="000000" w:themeColor="text1"/>
          <w:sz w:val="22"/>
          <w:szCs w:val="22"/>
        </w:rPr>
        <w:t xml:space="preserve">Tiekėjui nenurodžius, kokia informacija yra konfidenciali, ir/ar kartu su pasiūlymu nepateikus argumentuotų konfidencialumo įrodymų/dokumentų, </w:t>
      </w:r>
      <w:r w:rsidRPr="00C451CE">
        <w:rPr>
          <w:color w:val="000000" w:themeColor="text1"/>
          <w:sz w:val="22"/>
          <w:szCs w:val="22"/>
          <w:u w:val="single"/>
        </w:rPr>
        <w:t>laikoma, kad konfidencialios informacijos pasiūlyme nėra</w:t>
      </w:r>
      <w:r w:rsidRPr="00C451CE">
        <w:rPr>
          <w:color w:val="000000" w:themeColor="text1"/>
          <w:sz w:val="22"/>
          <w:szCs w:val="22"/>
        </w:rPr>
        <w:t>.</w:t>
      </w:r>
    </w:p>
    <w:p w14:paraId="6879A7E8" w14:textId="77777777" w:rsidR="00CE72E2" w:rsidRPr="00C451CE" w:rsidRDefault="00CE72E2" w:rsidP="008D6DB8">
      <w:pPr>
        <w:ind w:firstLine="851"/>
        <w:jc w:val="both"/>
        <w:rPr>
          <w:strike/>
          <w:color w:val="000000" w:themeColor="text1"/>
          <w:sz w:val="10"/>
          <w:szCs w:val="10"/>
        </w:rPr>
      </w:pPr>
    </w:p>
    <w:p w14:paraId="1E2B575C" w14:textId="77777777" w:rsidR="00CE72E2" w:rsidRPr="00CE72E2" w:rsidRDefault="00CE72E2" w:rsidP="00A76F19">
      <w:pPr>
        <w:tabs>
          <w:tab w:val="left" w:pos="851"/>
        </w:tabs>
        <w:spacing w:line="276" w:lineRule="auto"/>
        <w:jc w:val="both"/>
        <w:rPr>
          <w:color w:val="000000" w:themeColor="text1"/>
          <w:sz w:val="22"/>
          <w:szCs w:val="22"/>
        </w:rPr>
      </w:pPr>
      <w:r w:rsidRPr="00C451CE">
        <w:rPr>
          <w:b/>
          <w:color w:val="000000" w:themeColor="text1"/>
          <w:sz w:val="22"/>
          <w:szCs w:val="22"/>
        </w:rPr>
        <w:tab/>
      </w:r>
      <w:r w:rsidRPr="00C451CE">
        <w:rPr>
          <w:color w:val="000000" w:themeColor="text1"/>
          <w:sz w:val="22"/>
          <w:szCs w:val="22"/>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556B68" w:rsidRDefault="00556B68" w:rsidP="0002615B">
      <w:pPr>
        <w:shd w:val="clear" w:color="auto" w:fill="FFFFFF"/>
        <w:jc w:val="both"/>
        <w:rPr>
          <w:color w:val="000000" w:themeColor="text1"/>
          <w:sz w:val="6"/>
          <w:szCs w:val="6"/>
        </w:rPr>
      </w:pPr>
    </w:p>
    <w:p w14:paraId="5F11C03A" w14:textId="77777777" w:rsidR="00D43F4A"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F23D4C"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283"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283" w:type="dxa"/>
          </w:tcPr>
          <w:p w14:paraId="01D4BEA2" w14:textId="77777777" w:rsidR="00524FF5" w:rsidRPr="00F23D4C" w:rsidRDefault="00524FF5" w:rsidP="0002615B">
            <w:pPr>
              <w:ind w:right="-1"/>
              <w:jc w:val="center"/>
              <w:rPr>
                <w:color w:val="000000" w:themeColor="text1"/>
              </w:rPr>
            </w:pPr>
          </w:p>
        </w:tc>
      </w:tr>
    </w:tbl>
    <w:p w14:paraId="25A9359D" w14:textId="50B65370" w:rsidR="002B0439" w:rsidRDefault="002B0439" w:rsidP="00323A7D">
      <w:pPr>
        <w:rPr>
          <w:sz w:val="10"/>
          <w:szCs w:val="10"/>
          <w:lang w:eastAsia="lt-LT"/>
        </w:rPr>
      </w:pPr>
    </w:p>
    <w:p w14:paraId="7DABBE95" w14:textId="77777777" w:rsidR="00556B68" w:rsidRPr="00556B68" w:rsidRDefault="00556B68" w:rsidP="00323A7D">
      <w:pPr>
        <w:rPr>
          <w:sz w:val="10"/>
          <w:szCs w:val="10"/>
          <w:lang w:eastAsia="lt-LT"/>
        </w:rPr>
      </w:pPr>
    </w:p>
    <w:p w14:paraId="5455DF51" w14:textId="77777777" w:rsidR="004B73D6" w:rsidRPr="001D1764" w:rsidRDefault="004B73D6" w:rsidP="004B73D6">
      <w:pPr>
        <w:ind w:right="-285"/>
        <w:rPr>
          <w:b/>
          <w:i/>
          <w:sz w:val="22"/>
          <w:szCs w:val="22"/>
          <w:lang w:eastAsia="lt-LT"/>
        </w:rPr>
      </w:pPr>
      <w:r w:rsidRPr="001D1764">
        <w:rPr>
          <w:b/>
          <w:i/>
          <w:sz w:val="22"/>
          <w:szCs w:val="22"/>
          <w:lang w:eastAsia="lt-LT"/>
        </w:rPr>
        <w:t>Pasiūlymas turi būti pasirašytas tiekėjo vadovo ar jo įgalioto asmens parašu.</w:t>
      </w:r>
    </w:p>
    <w:sectPr w:rsidR="004B73D6" w:rsidRPr="001D1764" w:rsidSect="00A6076D">
      <w:footerReference w:type="default" r:id="rId11"/>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F7E28" w14:textId="77777777" w:rsidR="003617AF" w:rsidRDefault="003617AF" w:rsidP="00846BA9">
      <w:r>
        <w:separator/>
      </w:r>
    </w:p>
  </w:endnote>
  <w:endnote w:type="continuationSeparator" w:id="0">
    <w:p w14:paraId="66D7F073" w14:textId="77777777" w:rsidR="003617AF" w:rsidRDefault="003617AF"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3FB074E2" w:rsidR="002B0439" w:rsidRDefault="002B0439">
    <w:pPr>
      <w:pStyle w:val="Footer"/>
      <w:jc w:val="center"/>
    </w:pPr>
    <w:r>
      <w:fldChar w:fldCharType="begin"/>
    </w:r>
    <w:r>
      <w:instrText xml:space="preserve"> PAGE   \* MERGEFORMAT </w:instrText>
    </w:r>
    <w:r>
      <w:fldChar w:fldCharType="separate"/>
    </w:r>
    <w:r w:rsidR="007E1EE6">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8C855" w14:textId="77777777" w:rsidR="003617AF" w:rsidRDefault="003617AF" w:rsidP="00846BA9">
      <w:r>
        <w:separator/>
      </w:r>
    </w:p>
  </w:footnote>
  <w:footnote w:type="continuationSeparator" w:id="0">
    <w:p w14:paraId="5F899064" w14:textId="77777777" w:rsidR="003617AF" w:rsidRDefault="003617AF"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5"/>
  </w:num>
  <w:num w:numId="4">
    <w:abstractNumId w:val="40"/>
  </w:num>
  <w:num w:numId="5">
    <w:abstractNumId w:val="21"/>
  </w:num>
  <w:num w:numId="6">
    <w:abstractNumId w:val="19"/>
  </w:num>
  <w:num w:numId="7">
    <w:abstractNumId w:val="9"/>
  </w:num>
  <w:num w:numId="8">
    <w:abstractNumId w:val="16"/>
  </w:num>
  <w:num w:numId="9">
    <w:abstractNumId w:val="37"/>
  </w:num>
  <w:num w:numId="10">
    <w:abstractNumId w:val="6"/>
  </w:num>
  <w:num w:numId="11">
    <w:abstractNumId w:val="34"/>
  </w:num>
  <w:num w:numId="12">
    <w:abstractNumId w:val="33"/>
  </w:num>
  <w:num w:numId="13">
    <w:abstractNumId w:val="27"/>
  </w:num>
  <w:num w:numId="14">
    <w:abstractNumId w:val="8"/>
  </w:num>
  <w:num w:numId="15">
    <w:abstractNumId w:val="38"/>
  </w:num>
  <w:num w:numId="16">
    <w:abstractNumId w:val="39"/>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1"/>
  </w:num>
  <w:num w:numId="27">
    <w:abstractNumId w:val="11"/>
  </w:num>
  <w:num w:numId="28">
    <w:abstractNumId w:val="7"/>
  </w:num>
  <w:num w:numId="29">
    <w:abstractNumId w:val="20"/>
  </w:num>
  <w:num w:numId="30">
    <w:abstractNumId w:val="14"/>
  </w:num>
  <w:num w:numId="31">
    <w:abstractNumId w:val="29"/>
  </w:num>
  <w:num w:numId="32">
    <w:abstractNumId w:val="36"/>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6CDE"/>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FF7"/>
    <w:rsid w:val="003122A7"/>
    <w:rsid w:val="00313C5A"/>
    <w:rsid w:val="003166D4"/>
    <w:rsid w:val="00316CBC"/>
    <w:rsid w:val="00317741"/>
    <w:rsid w:val="00320176"/>
    <w:rsid w:val="003201C7"/>
    <w:rsid w:val="00320244"/>
    <w:rsid w:val="00321EFC"/>
    <w:rsid w:val="00322CBC"/>
    <w:rsid w:val="00323A7D"/>
    <w:rsid w:val="00324322"/>
    <w:rsid w:val="00324A59"/>
    <w:rsid w:val="00326C0D"/>
    <w:rsid w:val="0032713C"/>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DBF"/>
    <w:rsid w:val="003F04B0"/>
    <w:rsid w:val="003F0EBC"/>
    <w:rsid w:val="003F1465"/>
    <w:rsid w:val="003F2F07"/>
    <w:rsid w:val="003F4E72"/>
    <w:rsid w:val="003F53E7"/>
    <w:rsid w:val="003F6FAC"/>
    <w:rsid w:val="003F74F1"/>
    <w:rsid w:val="003F77DE"/>
    <w:rsid w:val="00400BBE"/>
    <w:rsid w:val="00402E91"/>
    <w:rsid w:val="00402F26"/>
    <w:rsid w:val="004036B6"/>
    <w:rsid w:val="00404223"/>
    <w:rsid w:val="00404BEE"/>
    <w:rsid w:val="00405475"/>
    <w:rsid w:val="00407875"/>
    <w:rsid w:val="00407FC4"/>
    <w:rsid w:val="004108FA"/>
    <w:rsid w:val="004111CB"/>
    <w:rsid w:val="0041160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355C"/>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695B"/>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398C"/>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A1249"/>
    <w:rsid w:val="006A361F"/>
    <w:rsid w:val="006A48B0"/>
    <w:rsid w:val="006A4AA4"/>
    <w:rsid w:val="006A7904"/>
    <w:rsid w:val="006B06F7"/>
    <w:rsid w:val="006B09F3"/>
    <w:rsid w:val="006B1F6D"/>
    <w:rsid w:val="006B274B"/>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2C48"/>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37FC3"/>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0A0F"/>
    <w:rsid w:val="00884E6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79FB"/>
    <w:rsid w:val="008D1100"/>
    <w:rsid w:val="008D116F"/>
    <w:rsid w:val="008D137C"/>
    <w:rsid w:val="008D26FA"/>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07EB1"/>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00D1"/>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1A4F"/>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BBE"/>
    <w:rsid w:val="00AA5DA0"/>
    <w:rsid w:val="00AA7C32"/>
    <w:rsid w:val="00AB012C"/>
    <w:rsid w:val="00AB091F"/>
    <w:rsid w:val="00AB0DE2"/>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3561"/>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65E87"/>
    <w:rsid w:val="00B706DD"/>
    <w:rsid w:val="00B72394"/>
    <w:rsid w:val="00B72851"/>
    <w:rsid w:val="00B72921"/>
    <w:rsid w:val="00B753BB"/>
    <w:rsid w:val="00B75648"/>
    <w:rsid w:val="00B75BF3"/>
    <w:rsid w:val="00B75F16"/>
    <w:rsid w:val="00B76F5E"/>
    <w:rsid w:val="00B77009"/>
    <w:rsid w:val="00B77F33"/>
    <w:rsid w:val="00B80A49"/>
    <w:rsid w:val="00B817CE"/>
    <w:rsid w:val="00B81F4E"/>
    <w:rsid w:val="00B831EE"/>
    <w:rsid w:val="00B8562D"/>
    <w:rsid w:val="00B870EA"/>
    <w:rsid w:val="00B87CFD"/>
    <w:rsid w:val="00B90535"/>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0EA9"/>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1CE"/>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676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11958"/>
    <w:rsid w:val="00D11C89"/>
    <w:rsid w:val="00D11E7C"/>
    <w:rsid w:val="00D124FE"/>
    <w:rsid w:val="00D1403A"/>
    <w:rsid w:val="00D201C9"/>
    <w:rsid w:val="00D20E23"/>
    <w:rsid w:val="00D21857"/>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4C21"/>
    <w:rsid w:val="00D54E4A"/>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6EE4"/>
    <w:rsid w:val="00DE6F1D"/>
    <w:rsid w:val="00DE76AD"/>
    <w:rsid w:val="00DF0CDB"/>
    <w:rsid w:val="00DF263A"/>
    <w:rsid w:val="00DF32A3"/>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1EB"/>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499D"/>
    <w:rsid w:val="00F059E2"/>
    <w:rsid w:val="00F06136"/>
    <w:rsid w:val="00F06570"/>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6146"/>
    <w:rsid w:val="00F2691F"/>
    <w:rsid w:val="00F2693F"/>
    <w:rsid w:val="00F26F3D"/>
    <w:rsid w:val="00F3130D"/>
    <w:rsid w:val="00F3149C"/>
    <w:rsid w:val="00F314AF"/>
    <w:rsid w:val="00F34DE7"/>
    <w:rsid w:val="00F354A4"/>
    <w:rsid w:val="00F36261"/>
    <w:rsid w:val="00F37451"/>
    <w:rsid w:val="00F37A98"/>
    <w:rsid w:val="00F40A38"/>
    <w:rsid w:val="00F449F1"/>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059"/>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505"/>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CF424-8422-4248-961E-A65F5A986B11}">
  <ds:schemaRefs>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5bae7d12-13eb-4134-a1d8-2ddc8d2534e1"/>
    <ds:schemaRef ds:uri="http://purl.org/dc/dcmitype/"/>
  </ds:schemaRefs>
</ds:datastoreItem>
</file>

<file path=customXml/itemProps2.xml><?xml version="1.0" encoding="utf-8"?>
<ds:datastoreItem xmlns:ds="http://schemas.openxmlformats.org/officeDocument/2006/customXml" ds:itemID="{ECF8DAC2-EF16-4E35-8096-6E88CF32C453}">
  <ds:schemaRefs>
    <ds:schemaRef ds:uri="http://schemas.microsoft.com/sharepoint/v3/contenttype/forms"/>
  </ds:schemaRefs>
</ds:datastoreItem>
</file>

<file path=customXml/itemProps3.xml><?xml version="1.0" encoding="utf-8"?>
<ds:datastoreItem xmlns:ds="http://schemas.openxmlformats.org/officeDocument/2006/customXml" ds:itemID="{40F24DD4-03A2-4882-97AA-CAE4FBB0B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5FF1B2-8E16-4814-955E-44DC3C7EF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4752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Rasa Sidaravičienė</cp:lastModifiedBy>
  <cp:revision>3</cp:revision>
  <cp:lastPrinted>2022-11-30T06:27:00Z</cp:lastPrinted>
  <dcterms:created xsi:type="dcterms:W3CDTF">2025-07-21T07:06:00Z</dcterms:created>
  <dcterms:modified xsi:type="dcterms:W3CDTF">2025-07-21T07:19:00Z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